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25BF" w:rsidRPr="00E91C37" w:rsidRDefault="001A25BF" w:rsidP="001A25B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91C37">
        <w:rPr>
          <w:rFonts w:ascii="Arial" w:hAnsi="Arial" w:cs="Arial"/>
          <w:b/>
          <w:sz w:val="24"/>
          <w:szCs w:val="24"/>
        </w:rPr>
        <w:t>ELŐTERJESZTÉS</w:t>
      </w:r>
    </w:p>
    <w:p w:rsidR="001A25BF" w:rsidRPr="00E91C37" w:rsidRDefault="001A25BF" w:rsidP="001A25B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A25BF" w:rsidRPr="00E91C37" w:rsidRDefault="001A25BF" w:rsidP="001A25B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91C37">
        <w:rPr>
          <w:rFonts w:ascii="Arial" w:hAnsi="Arial" w:cs="Arial"/>
          <w:b/>
          <w:sz w:val="24"/>
          <w:szCs w:val="24"/>
        </w:rPr>
        <w:t>Hévíz Város Önkormányzat Képviselő-testület</w:t>
      </w:r>
    </w:p>
    <w:p w:rsidR="001A25BF" w:rsidRPr="00E91C37" w:rsidRDefault="001A25BF" w:rsidP="001A25B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91C37">
        <w:rPr>
          <w:rFonts w:ascii="Arial" w:hAnsi="Arial" w:cs="Arial"/>
          <w:b/>
          <w:sz w:val="24"/>
          <w:szCs w:val="24"/>
        </w:rPr>
        <w:t>részére</w:t>
      </w:r>
    </w:p>
    <w:p w:rsidR="001A25BF" w:rsidRPr="00E91C37" w:rsidRDefault="001A25BF" w:rsidP="001A25B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1A25BF" w:rsidRPr="00E91C37" w:rsidRDefault="001A25BF" w:rsidP="001A25BF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E91C37">
        <w:rPr>
          <w:rFonts w:ascii="Arial" w:hAnsi="Arial" w:cs="Arial"/>
          <w:b/>
          <w:color w:val="000000" w:themeColor="text1"/>
          <w:sz w:val="24"/>
          <w:szCs w:val="24"/>
        </w:rPr>
        <w:t>nyilvános</w:t>
      </w:r>
    </w:p>
    <w:p w:rsidR="001A25BF" w:rsidRPr="00E91C37" w:rsidRDefault="001A25BF" w:rsidP="001A25BF">
      <w:pPr>
        <w:spacing w:after="0"/>
        <w:jc w:val="center"/>
        <w:rPr>
          <w:rFonts w:ascii="Arial" w:hAnsi="Arial" w:cs="Arial"/>
          <w:b/>
          <w:color w:val="0070C0"/>
          <w:sz w:val="24"/>
          <w:szCs w:val="24"/>
        </w:rPr>
      </w:pPr>
    </w:p>
    <w:p w:rsidR="00A101F2" w:rsidRPr="00E91C37" w:rsidRDefault="00A101F2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E91C37" w:rsidRDefault="00A101F2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E91C37" w:rsidRDefault="00A101F2" w:rsidP="00AC1912">
      <w:pPr>
        <w:spacing w:after="0"/>
        <w:ind w:left="2127" w:hanging="2127"/>
        <w:jc w:val="both"/>
        <w:rPr>
          <w:rFonts w:ascii="Arial" w:hAnsi="Arial" w:cs="Arial"/>
          <w:sz w:val="24"/>
          <w:szCs w:val="24"/>
        </w:rPr>
      </w:pPr>
      <w:proofErr w:type="gramStart"/>
      <w:r w:rsidRPr="00E91C37">
        <w:rPr>
          <w:rFonts w:ascii="Arial" w:hAnsi="Arial" w:cs="Arial"/>
          <w:b/>
          <w:sz w:val="24"/>
          <w:szCs w:val="24"/>
        </w:rPr>
        <w:t>Tárgy:</w:t>
      </w:r>
      <w:r w:rsidRPr="00E91C37">
        <w:rPr>
          <w:rFonts w:ascii="Arial" w:hAnsi="Arial" w:cs="Arial"/>
          <w:sz w:val="24"/>
          <w:szCs w:val="24"/>
        </w:rPr>
        <w:t xml:space="preserve"> </w:t>
      </w:r>
      <w:r w:rsidR="004E121D" w:rsidRPr="00E91C37">
        <w:rPr>
          <w:rFonts w:ascii="Arial" w:hAnsi="Arial" w:cs="Arial"/>
          <w:sz w:val="24"/>
          <w:szCs w:val="24"/>
        </w:rPr>
        <w:t xml:space="preserve">  </w:t>
      </w:r>
      <w:proofErr w:type="gramEnd"/>
      <w:r w:rsidR="004E121D" w:rsidRPr="00E91C37">
        <w:rPr>
          <w:rFonts w:ascii="Arial" w:hAnsi="Arial" w:cs="Arial"/>
          <w:sz w:val="24"/>
          <w:szCs w:val="24"/>
        </w:rPr>
        <w:t xml:space="preserve"> </w:t>
      </w:r>
      <w:r w:rsidR="00AC1912" w:rsidRPr="00E91C37">
        <w:rPr>
          <w:rFonts w:ascii="Arial" w:hAnsi="Arial" w:cs="Arial"/>
          <w:sz w:val="24"/>
          <w:szCs w:val="24"/>
        </w:rPr>
        <w:tab/>
      </w:r>
      <w:r w:rsidR="00436E14" w:rsidRPr="00E91C37">
        <w:rPr>
          <w:rFonts w:ascii="Arial" w:hAnsi="Arial" w:cs="Arial"/>
          <w:sz w:val="24"/>
          <w:szCs w:val="24"/>
        </w:rPr>
        <w:t>Teréz Anya Szociális Integrált Intézmény</w:t>
      </w:r>
      <w:r w:rsidR="00213703" w:rsidRPr="00E91C37">
        <w:rPr>
          <w:rFonts w:ascii="Arial" w:hAnsi="Arial" w:cs="Arial"/>
          <w:sz w:val="24"/>
          <w:szCs w:val="24"/>
        </w:rPr>
        <w:t xml:space="preserve"> részére engedély </w:t>
      </w:r>
      <w:r w:rsidR="00436E14" w:rsidRPr="00E91C37">
        <w:rPr>
          <w:rFonts w:ascii="Arial" w:hAnsi="Arial" w:cs="Arial"/>
          <w:sz w:val="24"/>
          <w:szCs w:val="24"/>
        </w:rPr>
        <w:t>megüresedő</w:t>
      </w:r>
      <w:r w:rsidR="00CF2AD7" w:rsidRPr="00E91C37">
        <w:rPr>
          <w:rFonts w:ascii="Arial" w:hAnsi="Arial" w:cs="Arial"/>
          <w:sz w:val="24"/>
          <w:szCs w:val="24"/>
        </w:rPr>
        <w:t xml:space="preserve"> </w:t>
      </w:r>
      <w:r w:rsidR="002F6030" w:rsidRPr="00E91C37">
        <w:rPr>
          <w:rFonts w:ascii="Arial" w:hAnsi="Arial" w:cs="Arial"/>
          <w:sz w:val="24"/>
          <w:szCs w:val="24"/>
        </w:rPr>
        <w:t xml:space="preserve">konyhai kisegítő </w:t>
      </w:r>
      <w:r w:rsidR="00CF2AD7" w:rsidRPr="00E91C37">
        <w:rPr>
          <w:rFonts w:ascii="Arial" w:hAnsi="Arial" w:cs="Arial"/>
          <w:sz w:val="24"/>
          <w:szCs w:val="24"/>
        </w:rPr>
        <w:t>álláshely betöltésére</w:t>
      </w:r>
    </w:p>
    <w:p w:rsidR="00CD0A74" w:rsidRPr="00E91C37" w:rsidRDefault="00CD0A74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91C37" w:rsidRDefault="00E91C37" w:rsidP="00A101F2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E91C37" w:rsidRDefault="00E91C37" w:rsidP="00A101F2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A101F2" w:rsidRPr="00E91C37" w:rsidRDefault="00A101F2" w:rsidP="00A101F2">
      <w:pPr>
        <w:spacing w:after="0"/>
        <w:jc w:val="both"/>
        <w:rPr>
          <w:rFonts w:ascii="Arial" w:hAnsi="Arial" w:cs="Arial"/>
          <w:sz w:val="24"/>
          <w:szCs w:val="24"/>
        </w:rPr>
      </w:pPr>
      <w:r w:rsidRPr="00E91C37">
        <w:rPr>
          <w:rFonts w:ascii="Arial" w:hAnsi="Arial" w:cs="Arial"/>
          <w:b/>
          <w:sz w:val="24"/>
          <w:szCs w:val="24"/>
        </w:rPr>
        <w:t xml:space="preserve">Az </w:t>
      </w:r>
      <w:proofErr w:type="gramStart"/>
      <w:r w:rsidRPr="00E91C37">
        <w:rPr>
          <w:rFonts w:ascii="Arial" w:hAnsi="Arial" w:cs="Arial"/>
          <w:b/>
          <w:sz w:val="24"/>
          <w:szCs w:val="24"/>
        </w:rPr>
        <w:t>előterjesztő:</w:t>
      </w:r>
      <w:r w:rsidRPr="00E91C37">
        <w:rPr>
          <w:rFonts w:ascii="Arial" w:hAnsi="Arial" w:cs="Arial"/>
          <w:sz w:val="24"/>
          <w:szCs w:val="24"/>
        </w:rPr>
        <w:t xml:space="preserve"> </w:t>
      </w:r>
      <w:r w:rsidR="000D31CB" w:rsidRPr="00E91C37">
        <w:rPr>
          <w:rFonts w:ascii="Arial" w:hAnsi="Arial" w:cs="Arial"/>
          <w:sz w:val="24"/>
          <w:szCs w:val="24"/>
        </w:rPr>
        <w:t xml:space="preserve">  </w:t>
      </w:r>
      <w:proofErr w:type="gramEnd"/>
      <w:r w:rsidR="00AC1912" w:rsidRPr="00E91C37">
        <w:rPr>
          <w:rFonts w:ascii="Arial" w:hAnsi="Arial" w:cs="Arial"/>
          <w:sz w:val="24"/>
          <w:szCs w:val="24"/>
        </w:rPr>
        <w:tab/>
      </w:r>
      <w:r w:rsidR="000D31CB" w:rsidRPr="00E91C37">
        <w:rPr>
          <w:rFonts w:ascii="Arial" w:hAnsi="Arial" w:cs="Arial"/>
          <w:sz w:val="24"/>
          <w:szCs w:val="24"/>
        </w:rPr>
        <w:t xml:space="preserve"> </w:t>
      </w:r>
      <w:r w:rsidRPr="00E91C37">
        <w:rPr>
          <w:rFonts w:ascii="Arial" w:hAnsi="Arial" w:cs="Arial"/>
          <w:sz w:val="24"/>
          <w:szCs w:val="24"/>
        </w:rPr>
        <w:t>Papp Gábor polgármester</w:t>
      </w:r>
    </w:p>
    <w:p w:rsidR="00A101F2" w:rsidRPr="00E91C37" w:rsidRDefault="00A101F2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31CB" w:rsidRPr="00E91C37" w:rsidRDefault="000D31CB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31CB" w:rsidRPr="00E91C37" w:rsidRDefault="00A101F2" w:rsidP="000D31C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E91C37">
        <w:rPr>
          <w:rFonts w:ascii="Arial" w:hAnsi="Arial" w:cs="Arial"/>
          <w:b/>
          <w:sz w:val="24"/>
          <w:szCs w:val="24"/>
        </w:rPr>
        <w:t>Készítette:</w:t>
      </w:r>
      <w:r w:rsidR="00AC1912" w:rsidRPr="00E91C37">
        <w:rPr>
          <w:rFonts w:ascii="Arial" w:hAnsi="Arial" w:cs="Arial"/>
          <w:sz w:val="24"/>
          <w:szCs w:val="24"/>
        </w:rPr>
        <w:tab/>
      </w:r>
      <w:r w:rsidR="00AC1912" w:rsidRPr="00E91C37">
        <w:rPr>
          <w:rFonts w:ascii="Arial" w:hAnsi="Arial" w:cs="Arial"/>
          <w:sz w:val="24"/>
          <w:szCs w:val="24"/>
        </w:rPr>
        <w:tab/>
      </w:r>
      <w:r w:rsidR="009E0E88" w:rsidRPr="00E91C37">
        <w:rPr>
          <w:rFonts w:ascii="Arial" w:hAnsi="Arial" w:cs="Arial"/>
          <w:sz w:val="24"/>
          <w:szCs w:val="24"/>
        </w:rPr>
        <w:t>Boros Lajosné számviteli</w:t>
      </w:r>
      <w:r w:rsidR="00593D82" w:rsidRPr="00E91C37">
        <w:rPr>
          <w:rFonts w:ascii="Arial" w:hAnsi="Arial" w:cs="Arial"/>
          <w:sz w:val="24"/>
          <w:szCs w:val="24"/>
        </w:rPr>
        <w:t xml:space="preserve"> ügyintéző</w:t>
      </w:r>
    </w:p>
    <w:p w:rsidR="000D31CB" w:rsidRPr="00E91C37" w:rsidRDefault="000D31CB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A101F2" w:rsidRPr="00E91C37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C05FB9" w:rsidRPr="00E91C37" w:rsidRDefault="00AC1912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E91C37">
        <w:rPr>
          <w:rFonts w:ascii="Arial" w:hAnsi="Arial" w:cs="Arial"/>
          <w:b/>
          <w:sz w:val="24"/>
          <w:szCs w:val="24"/>
        </w:rPr>
        <w:t>Megtárgyalta:</w:t>
      </w:r>
      <w:r w:rsidRPr="00E91C37">
        <w:rPr>
          <w:rFonts w:ascii="Arial" w:hAnsi="Arial" w:cs="Arial"/>
          <w:b/>
          <w:sz w:val="24"/>
          <w:szCs w:val="24"/>
        </w:rPr>
        <w:tab/>
      </w:r>
      <w:r w:rsidR="00412430" w:rsidRPr="00E91C37">
        <w:rPr>
          <w:rFonts w:ascii="Arial" w:hAnsi="Arial" w:cs="Arial"/>
          <w:b/>
          <w:sz w:val="24"/>
          <w:szCs w:val="24"/>
        </w:rPr>
        <w:t xml:space="preserve">- </w:t>
      </w:r>
    </w:p>
    <w:p w:rsidR="00A101F2" w:rsidRPr="00E91C37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0D31CB" w:rsidRPr="00E91C37" w:rsidRDefault="000D31CB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E91C37" w:rsidRDefault="00A101F2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E91C37">
        <w:rPr>
          <w:rFonts w:ascii="Arial" w:hAnsi="Arial" w:cs="Arial"/>
          <w:b/>
          <w:sz w:val="24"/>
          <w:szCs w:val="24"/>
        </w:rPr>
        <w:t>Törvényességi szempontból ellenőrizte:</w:t>
      </w:r>
      <w:r w:rsidR="00B13036" w:rsidRPr="00E91C37">
        <w:rPr>
          <w:rFonts w:ascii="Arial" w:hAnsi="Arial" w:cs="Arial"/>
          <w:sz w:val="24"/>
          <w:szCs w:val="24"/>
        </w:rPr>
        <w:t xml:space="preserve"> </w:t>
      </w:r>
      <w:r w:rsidR="00581638" w:rsidRPr="00E91C37">
        <w:rPr>
          <w:rFonts w:ascii="Arial" w:hAnsi="Arial" w:cs="Arial"/>
          <w:sz w:val="24"/>
          <w:szCs w:val="24"/>
        </w:rPr>
        <w:t>d</w:t>
      </w:r>
      <w:r w:rsidR="00B13036" w:rsidRPr="00E91C37">
        <w:rPr>
          <w:rFonts w:ascii="Arial" w:hAnsi="Arial" w:cs="Arial"/>
          <w:sz w:val="24"/>
          <w:szCs w:val="24"/>
        </w:rPr>
        <w:t xml:space="preserve">r. Tüske Róbert jegyző </w:t>
      </w:r>
    </w:p>
    <w:p w:rsidR="00A101F2" w:rsidRPr="00E91C37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E91C37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E91C37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6A4A11" w:rsidRPr="00E91C37" w:rsidRDefault="006A4A11" w:rsidP="00A101F2">
      <w:pPr>
        <w:spacing w:after="0"/>
        <w:rPr>
          <w:rFonts w:ascii="Arial" w:hAnsi="Arial" w:cs="Arial"/>
          <w:sz w:val="24"/>
          <w:szCs w:val="24"/>
        </w:rPr>
      </w:pPr>
    </w:p>
    <w:p w:rsidR="006A4A11" w:rsidRPr="00E91C37" w:rsidRDefault="006A4A11" w:rsidP="00A101F2">
      <w:pPr>
        <w:spacing w:after="0"/>
        <w:rPr>
          <w:rFonts w:ascii="Arial" w:hAnsi="Arial" w:cs="Arial"/>
          <w:sz w:val="24"/>
          <w:szCs w:val="24"/>
        </w:rPr>
      </w:pPr>
    </w:p>
    <w:p w:rsidR="006A4A11" w:rsidRPr="00E91C37" w:rsidRDefault="006A4A11" w:rsidP="00A101F2">
      <w:pPr>
        <w:spacing w:after="0"/>
        <w:rPr>
          <w:rFonts w:ascii="Arial" w:hAnsi="Arial" w:cs="Arial"/>
          <w:sz w:val="24"/>
          <w:szCs w:val="24"/>
        </w:rPr>
      </w:pPr>
    </w:p>
    <w:p w:rsidR="006A4A11" w:rsidRPr="00E91C37" w:rsidRDefault="006A4A11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E91C37" w:rsidRDefault="00A101F2" w:rsidP="00A101F2">
      <w:pPr>
        <w:spacing w:after="0"/>
        <w:rPr>
          <w:rFonts w:ascii="Arial" w:hAnsi="Arial" w:cs="Arial"/>
          <w:sz w:val="24"/>
          <w:szCs w:val="24"/>
        </w:rPr>
      </w:pPr>
      <w:r w:rsidRPr="00E91C37">
        <w:rPr>
          <w:rFonts w:ascii="Arial" w:hAnsi="Arial" w:cs="Arial"/>
          <w:sz w:val="24"/>
          <w:szCs w:val="24"/>
        </w:rPr>
        <w:tab/>
      </w:r>
      <w:r w:rsidRPr="00E91C37">
        <w:rPr>
          <w:rFonts w:ascii="Arial" w:hAnsi="Arial" w:cs="Arial"/>
          <w:sz w:val="24"/>
          <w:szCs w:val="24"/>
        </w:rPr>
        <w:tab/>
      </w:r>
    </w:p>
    <w:p w:rsidR="00A101F2" w:rsidRPr="00E91C37" w:rsidRDefault="00E43392" w:rsidP="00A101F2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E91C37">
        <w:rPr>
          <w:rFonts w:ascii="Arial" w:hAnsi="Arial" w:cs="Arial"/>
          <w:sz w:val="24"/>
          <w:szCs w:val="24"/>
        </w:rPr>
        <w:tab/>
        <w:t xml:space="preserve">Papp Gábor </w:t>
      </w:r>
    </w:p>
    <w:p w:rsidR="001E537C" w:rsidRPr="00E91C37" w:rsidRDefault="006971C9" w:rsidP="00A101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91C37">
        <w:rPr>
          <w:rFonts w:ascii="Arial" w:hAnsi="Arial" w:cs="Arial"/>
          <w:sz w:val="24"/>
          <w:szCs w:val="24"/>
        </w:rPr>
        <w:tab/>
      </w:r>
      <w:r w:rsidRPr="00E91C37">
        <w:rPr>
          <w:rFonts w:ascii="Arial" w:hAnsi="Arial" w:cs="Arial"/>
          <w:sz w:val="24"/>
          <w:szCs w:val="24"/>
        </w:rPr>
        <w:tab/>
      </w:r>
      <w:r w:rsidRPr="00E91C37">
        <w:rPr>
          <w:rFonts w:ascii="Arial" w:hAnsi="Arial" w:cs="Arial"/>
          <w:sz w:val="24"/>
          <w:szCs w:val="24"/>
        </w:rPr>
        <w:tab/>
      </w:r>
      <w:r w:rsidRPr="00E91C37">
        <w:rPr>
          <w:rFonts w:ascii="Arial" w:hAnsi="Arial" w:cs="Arial"/>
          <w:sz w:val="24"/>
          <w:szCs w:val="24"/>
        </w:rPr>
        <w:tab/>
      </w:r>
      <w:r w:rsidRPr="00E91C37">
        <w:rPr>
          <w:rFonts w:ascii="Arial" w:hAnsi="Arial" w:cs="Arial"/>
          <w:sz w:val="24"/>
          <w:szCs w:val="24"/>
        </w:rPr>
        <w:tab/>
      </w:r>
      <w:r w:rsidRPr="00E91C37">
        <w:rPr>
          <w:rFonts w:ascii="Arial" w:hAnsi="Arial" w:cs="Arial"/>
          <w:sz w:val="24"/>
          <w:szCs w:val="24"/>
        </w:rPr>
        <w:tab/>
      </w:r>
      <w:r w:rsidRPr="00E91C37">
        <w:rPr>
          <w:rFonts w:ascii="Arial" w:hAnsi="Arial" w:cs="Arial"/>
          <w:sz w:val="24"/>
          <w:szCs w:val="24"/>
        </w:rPr>
        <w:tab/>
      </w:r>
      <w:r w:rsidRPr="00E91C37">
        <w:rPr>
          <w:rFonts w:ascii="Arial" w:hAnsi="Arial" w:cs="Arial"/>
          <w:sz w:val="24"/>
          <w:szCs w:val="24"/>
        </w:rPr>
        <w:tab/>
      </w:r>
      <w:r w:rsidRPr="00E91C37">
        <w:rPr>
          <w:rFonts w:ascii="Arial" w:hAnsi="Arial" w:cs="Arial"/>
          <w:sz w:val="24"/>
          <w:szCs w:val="24"/>
        </w:rPr>
        <w:tab/>
        <w:t xml:space="preserve">        </w:t>
      </w:r>
      <w:r w:rsidR="00E43392" w:rsidRPr="00E91C37">
        <w:rPr>
          <w:rFonts w:ascii="Arial" w:hAnsi="Arial" w:cs="Arial"/>
          <w:sz w:val="24"/>
          <w:szCs w:val="24"/>
        </w:rPr>
        <w:t xml:space="preserve">  </w:t>
      </w:r>
      <w:r w:rsidRPr="00E91C37">
        <w:rPr>
          <w:rFonts w:ascii="Arial" w:hAnsi="Arial" w:cs="Arial"/>
          <w:sz w:val="24"/>
          <w:szCs w:val="24"/>
        </w:rPr>
        <w:t xml:space="preserve"> </w:t>
      </w:r>
      <w:r w:rsidR="000D31CB" w:rsidRPr="00E91C37">
        <w:rPr>
          <w:rFonts w:ascii="Arial" w:hAnsi="Arial" w:cs="Arial"/>
          <w:sz w:val="24"/>
          <w:szCs w:val="24"/>
        </w:rPr>
        <w:t xml:space="preserve"> </w:t>
      </w:r>
      <w:r w:rsidR="00E91C37">
        <w:rPr>
          <w:rFonts w:ascii="Arial" w:hAnsi="Arial" w:cs="Arial"/>
          <w:sz w:val="24"/>
          <w:szCs w:val="24"/>
        </w:rPr>
        <w:t>p</w:t>
      </w:r>
      <w:r w:rsidR="001238EB" w:rsidRPr="00E91C37">
        <w:rPr>
          <w:rFonts w:ascii="Arial" w:hAnsi="Arial" w:cs="Arial"/>
          <w:sz w:val="24"/>
          <w:szCs w:val="24"/>
        </w:rPr>
        <w:t>olgármester</w:t>
      </w:r>
    </w:p>
    <w:p w:rsidR="001E537C" w:rsidRPr="0030530B" w:rsidRDefault="001E537C" w:rsidP="001830BF">
      <w:pPr>
        <w:spacing w:after="0" w:line="240" w:lineRule="auto"/>
        <w:jc w:val="center"/>
        <w:rPr>
          <w:rFonts w:ascii="Arial" w:hAnsi="Arial" w:cs="Arial"/>
          <w:b/>
        </w:rPr>
      </w:pPr>
      <w:r w:rsidRPr="00E91C37">
        <w:rPr>
          <w:rFonts w:ascii="Arial" w:hAnsi="Arial" w:cs="Arial"/>
          <w:sz w:val="24"/>
          <w:szCs w:val="24"/>
        </w:rPr>
        <w:br w:type="page"/>
      </w:r>
      <w:r w:rsidR="00E91C37">
        <w:rPr>
          <w:rFonts w:ascii="Arial" w:hAnsi="Arial" w:cs="Arial"/>
          <w:b/>
        </w:rPr>
        <w:lastRenderedPageBreak/>
        <w:t>1</w:t>
      </w:r>
      <w:r w:rsidRPr="0030530B">
        <w:rPr>
          <w:rFonts w:ascii="Arial" w:hAnsi="Arial" w:cs="Arial"/>
          <w:b/>
        </w:rPr>
        <w:t>.</w:t>
      </w:r>
    </w:p>
    <w:p w:rsidR="001E537C" w:rsidRPr="0030530B" w:rsidRDefault="001E537C" w:rsidP="001E537C">
      <w:pPr>
        <w:spacing w:after="0" w:line="240" w:lineRule="auto"/>
        <w:jc w:val="center"/>
        <w:rPr>
          <w:rFonts w:ascii="Arial" w:hAnsi="Arial" w:cs="Arial"/>
          <w:b/>
        </w:rPr>
      </w:pPr>
    </w:p>
    <w:p w:rsidR="009C337D" w:rsidRPr="0030530B" w:rsidRDefault="001E537C" w:rsidP="001E537C">
      <w:pPr>
        <w:spacing w:after="0" w:line="240" w:lineRule="auto"/>
        <w:jc w:val="center"/>
        <w:rPr>
          <w:rFonts w:ascii="Arial" w:hAnsi="Arial" w:cs="Arial"/>
          <w:b/>
        </w:rPr>
      </w:pPr>
      <w:r w:rsidRPr="0030530B">
        <w:rPr>
          <w:rFonts w:ascii="Arial" w:hAnsi="Arial" w:cs="Arial"/>
          <w:b/>
        </w:rPr>
        <w:t>TÁRGY ÉS TÉNYÁLLÁS ISMERTETÉSE</w:t>
      </w:r>
    </w:p>
    <w:p w:rsidR="00BF23E1" w:rsidRPr="0030530B" w:rsidRDefault="00BF23E1" w:rsidP="00BF23E1">
      <w:pPr>
        <w:spacing w:after="0" w:line="240" w:lineRule="auto"/>
        <w:rPr>
          <w:rFonts w:ascii="Arial" w:hAnsi="Arial" w:cs="Arial"/>
          <w:b/>
        </w:rPr>
      </w:pPr>
    </w:p>
    <w:p w:rsidR="00667E37" w:rsidRDefault="00667E37" w:rsidP="00BF23E1">
      <w:pPr>
        <w:spacing w:after="0" w:line="240" w:lineRule="auto"/>
        <w:rPr>
          <w:rFonts w:ascii="Arial" w:hAnsi="Arial" w:cs="Arial"/>
          <w:b/>
        </w:rPr>
      </w:pPr>
    </w:p>
    <w:p w:rsidR="00BF23E1" w:rsidRPr="005F1238" w:rsidRDefault="00BF23E1" w:rsidP="00BF23E1">
      <w:pPr>
        <w:spacing w:after="0" w:line="240" w:lineRule="auto"/>
        <w:rPr>
          <w:rFonts w:ascii="Arial" w:hAnsi="Arial" w:cs="Arial"/>
        </w:rPr>
      </w:pPr>
      <w:r w:rsidRPr="005F1238">
        <w:rPr>
          <w:rFonts w:ascii="Arial" w:hAnsi="Arial" w:cs="Arial"/>
        </w:rPr>
        <w:t>Tisztelt Képviselő-testület!</w:t>
      </w:r>
    </w:p>
    <w:p w:rsidR="00AA2BE4" w:rsidRPr="0045310C" w:rsidRDefault="00AA2BE4" w:rsidP="00AA2BE4">
      <w:pPr>
        <w:spacing w:after="0" w:line="240" w:lineRule="auto"/>
        <w:jc w:val="center"/>
        <w:rPr>
          <w:rFonts w:ascii="Arial" w:hAnsi="Arial" w:cs="Arial"/>
        </w:rPr>
      </w:pPr>
    </w:p>
    <w:p w:rsidR="00581638" w:rsidRDefault="00AA2BE4" w:rsidP="002F5527">
      <w:pPr>
        <w:spacing w:after="0" w:line="240" w:lineRule="auto"/>
        <w:jc w:val="both"/>
        <w:rPr>
          <w:rFonts w:ascii="Arial" w:hAnsi="Arial" w:cs="Arial"/>
        </w:rPr>
      </w:pPr>
      <w:r w:rsidRPr="005C1EF9">
        <w:rPr>
          <w:rFonts w:ascii="Arial" w:hAnsi="Arial" w:cs="Arial"/>
        </w:rPr>
        <w:t>Hévíz Város Önkormányzat Képviselő-testülete Hévíz Város Önkormányzat 20</w:t>
      </w:r>
      <w:r w:rsidR="00D678A2" w:rsidRPr="005C1EF9">
        <w:rPr>
          <w:rFonts w:ascii="Arial" w:hAnsi="Arial" w:cs="Arial"/>
        </w:rPr>
        <w:t>2</w:t>
      </w:r>
      <w:r w:rsidR="00436E14">
        <w:rPr>
          <w:rFonts w:ascii="Arial" w:hAnsi="Arial" w:cs="Arial"/>
        </w:rPr>
        <w:t>1</w:t>
      </w:r>
      <w:r w:rsidRPr="005C1EF9">
        <w:rPr>
          <w:rFonts w:ascii="Arial" w:hAnsi="Arial" w:cs="Arial"/>
        </w:rPr>
        <w:t xml:space="preserve">. évi költségvetéséről szóló </w:t>
      </w:r>
      <w:r w:rsidR="00436E14">
        <w:rPr>
          <w:rFonts w:ascii="Arial" w:hAnsi="Arial" w:cs="Arial"/>
        </w:rPr>
        <w:t>8</w:t>
      </w:r>
      <w:r w:rsidRPr="005C1EF9">
        <w:rPr>
          <w:rFonts w:ascii="Arial" w:hAnsi="Arial" w:cs="Arial"/>
        </w:rPr>
        <w:t>/</w:t>
      </w:r>
      <w:r w:rsidRPr="005C1EF9">
        <w:rPr>
          <w:rFonts w:ascii="Arial" w:eastAsia="Times New Roman" w:hAnsi="Arial" w:cs="Arial"/>
          <w:lang w:eastAsia="hu-HU"/>
        </w:rPr>
        <w:t>20</w:t>
      </w:r>
      <w:r w:rsidR="00D678A2" w:rsidRPr="005C1EF9">
        <w:rPr>
          <w:rFonts w:ascii="Arial" w:eastAsia="Times New Roman" w:hAnsi="Arial" w:cs="Arial"/>
          <w:lang w:eastAsia="hu-HU"/>
        </w:rPr>
        <w:t>2</w:t>
      </w:r>
      <w:r w:rsidR="00436E14">
        <w:rPr>
          <w:rFonts w:ascii="Arial" w:eastAsia="Times New Roman" w:hAnsi="Arial" w:cs="Arial"/>
          <w:lang w:eastAsia="hu-HU"/>
        </w:rPr>
        <w:t>1</w:t>
      </w:r>
      <w:r w:rsidRPr="005C1EF9">
        <w:rPr>
          <w:rFonts w:ascii="Arial" w:eastAsia="Times New Roman" w:hAnsi="Arial" w:cs="Arial"/>
          <w:lang w:eastAsia="hu-HU"/>
        </w:rPr>
        <w:t>. (II.</w:t>
      </w:r>
      <w:r w:rsidR="00436E14">
        <w:rPr>
          <w:rFonts w:ascii="Arial" w:eastAsia="Times New Roman" w:hAnsi="Arial" w:cs="Arial"/>
          <w:lang w:eastAsia="hu-HU"/>
        </w:rPr>
        <w:t>26.</w:t>
      </w:r>
      <w:r w:rsidRPr="005C1EF9">
        <w:rPr>
          <w:rFonts w:ascii="Arial" w:eastAsia="Times New Roman" w:hAnsi="Arial" w:cs="Arial"/>
          <w:lang w:eastAsia="hu-HU"/>
        </w:rPr>
        <w:t>) önkormányzati rendelet</w:t>
      </w:r>
      <w:r w:rsidR="00581638">
        <w:rPr>
          <w:rFonts w:ascii="Arial" w:eastAsia="Times New Roman" w:hAnsi="Arial" w:cs="Arial"/>
          <w:lang w:eastAsia="hu-HU"/>
        </w:rPr>
        <w:t>ének</w:t>
      </w:r>
      <w:r w:rsidR="002F5527" w:rsidRPr="005C1EF9">
        <w:rPr>
          <w:rFonts w:ascii="Arial" w:eastAsia="Times New Roman" w:hAnsi="Arial" w:cs="Arial"/>
          <w:lang w:eastAsia="hu-HU"/>
        </w:rPr>
        <w:t xml:space="preserve"> 16. §</w:t>
      </w:r>
      <w:r w:rsidRPr="005C1EF9">
        <w:rPr>
          <w:rFonts w:ascii="Arial" w:eastAsia="Times New Roman" w:hAnsi="Arial" w:cs="Arial"/>
          <w:lang w:eastAsia="hu-HU"/>
        </w:rPr>
        <w:t xml:space="preserve"> </w:t>
      </w:r>
      <w:r w:rsidR="002F5527" w:rsidRPr="005C1EF9">
        <w:rPr>
          <w:rFonts w:ascii="Arial" w:eastAsia="Times New Roman" w:hAnsi="Arial" w:cs="Arial"/>
          <w:lang w:eastAsia="hu-HU"/>
        </w:rPr>
        <w:t xml:space="preserve">(6) bekezdése </w:t>
      </w:r>
      <w:r w:rsidRPr="005C1EF9">
        <w:rPr>
          <w:rFonts w:ascii="Arial" w:eastAsia="Times New Roman" w:hAnsi="Arial" w:cs="Arial"/>
          <w:lang w:eastAsia="hu-HU"/>
        </w:rPr>
        <w:t>a</w:t>
      </w:r>
      <w:r w:rsidRPr="005C1EF9">
        <w:rPr>
          <w:rFonts w:ascii="Arial" w:hAnsi="Arial" w:cs="Arial"/>
        </w:rPr>
        <w:t>lapján</w:t>
      </w:r>
      <w:r w:rsidR="002F5527" w:rsidRPr="005C1EF9">
        <w:rPr>
          <w:rFonts w:ascii="Arial" w:hAnsi="Arial" w:cs="Arial"/>
        </w:rPr>
        <w:t xml:space="preserve"> a költségvetési szerveknél az üres és megüresedő álláshelyeket zárolta. </w:t>
      </w:r>
    </w:p>
    <w:p w:rsidR="00581638" w:rsidRDefault="00581638" w:rsidP="002F5527">
      <w:pPr>
        <w:spacing w:after="0" w:line="240" w:lineRule="auto"/>
        <w:jc w:val="both"/>
        <w:rPr>
          <w:rFonts w:ascii="Arial" w:hAnsi="Arial" w:cs="Arial"/>
        </w:rPr>
      </w:pPr>
    </w:p>
    <w:p w:rsidR="00094589" w:rsidRDefault="002F5527" w:rsidP="002F5527">
      <w:pPr>
        <w:spacing w:after="0" w:line="240" w:lineRule="auto"/>
        <w:jc w:val="both"/>
        <w:rPr>
          <w:rFonts w:ascii="Arial" w:hAnsi="Arial" w:cs="Arial"/>
        </w:rPr>
      </w:pPr>
      <w:r w:rsidRPr="005C1EF9">
        <w:rPr>
          <w:rFonts w:ascii="Arial" w:hAnsi="Arial" w:cs="Arial"/>
        </w:rPr>
        <w:t xml:space="preserve">A zárolt álláshely betöltéséhez a költségvetési szerv vezetőjének írásos indoklása alapján külön előterjesztés készítése szükséges, betöltéséről Képviselő-testület határozattal dönt. </w:t>
      </w:r>
    </w:p>
    <w:p w:rsidR="00581638" w:rsidRDefault="00581638" w:rsidP="002F5527">
      <w:pPr>
        <w:spacing w:after="0" w:line="240" w:lineRule="auto"/>
        <w:jc w:val="both"/>
        <w:rPr>
          <w:rFonts w:ascii="Arial" w:hAnsi="Arial" w:cs="Arial"/>
        </w:rPr>
      </w:pPr>
    </w:p>
    <w:p w:rsidR="005C1EF9" w:rsidRPr="00213703" w:rsidRDefault="00094589" w:rsidP="002F552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Varga András, a Teréz Anya Szociális Integrált Intézmény vezetője</w:t>
      </w:r>
      <w:r w:rsidR="00CF2AD7" w:rsidRPr="00213703">
        <w:rPr>
          <w:rFonts w:ascii="Arial" w:hAnsi="Arial" w:cs="Arial"/>
        </w:rPr>
        <w:t xml:space="preserve"> 2021. </w:t>
      </w:r>
      <w:r w:rsidR="00940E4B">
        <w:rPr>
          <w:rFonts w:ascii="Arial" w:hAnsi="Arial" w:cs="Arial"/>
        </w:rPr>
        <w:t>április 2</w:t>
      </w:r>
      <w:r w:rsidR="00286BA5">
        <w:rPr>
          <w:rFonts w:ascii="Arial" w:hAnsi="Arial" w:cs="Arial"/>
        </w:rPr>
        <w:t>6-á</w:t>
      </w:r>
      <w:r w:rsidR="00CF2AD7" w:rsidRPr="00213703">
        <w:rPr>
          <w:rFonts w:ascii="Arial" w:hAnsi="Arial" w:cs="Arial"/>
        </w:rPr>
        <w:t>n</w:t>
      </w:r>
      <w:r w:rsidR="005C1EF9" w:rsidRPr="00213703">
        <w:rPr>
          <w:rFonts w:ascii="Arial" w:hAnsi="Arial" w:cs="Arial"/>
        </w:rPr>
        <w:t xml:space="preserve"> azzal a kéréssel fordult Hévíz Város Önkormányzat </w:t>
      </w:r>
      <w:r w:rsidR="00784436" w:rsidRPr="00213703">
        <w:rPr>
          <w:rFonts w:ascii="Arial" w:hAnsi="Arial" w:cs="Arial"/>
        </w:rPr>
        <w:t>Polgármesteréhez</w:t>
      </w:r>
      <w:r w:rsidR="005C1EF9" w:rsidRPr="00213703">
        <w:rPr>
          <w:rFonts w:ascii="Arial" w:hAnsi="Arial" w:cs="Arial"/>
        </w:rPr>
        <w:t xml:space="preserve">, hogy 1 fő </w:t>
      </w:r>
      <w:r w:rsidR="00286BA5">
        <w:rPr>
          <w:rFonts w:ascii="Arial" w:hAnsi="Arial" w:cs="Arial"/>
        </w:rPr>
        <w:t xml:space="preserve">konyhai kisegítő </w:t>
      </w:r>
      <w:r w:rsidR="00191787">
        <w:rPr>
          <w:rFonts w:ascii="Arial" w:hAnsi="Arial" w:cs="Arial"/>
        </w:rPr>
        <w:t>(</w:t>
      </w:r>
      <w:r w:rsidR="00B5642A">
        <w:rPr>
          <w:rFonts w:ascii="Arial" w:hAnsi="Arial" w:cs="Arial"/>
        </w:rPr>
        <w:t>idősek otthona szociális szakellátás</w:t>
      </w:r>
      <w:r w:rsidR="00191787">
        <w:rPr>
          <w:rFonts w:ascii="Arial" w:hAnsi="Arial" w:cs="Arial"/>
        </w:rPr>
        <w:t xml:space="preserve"> feladaton) határozatlan idejű közalkalmazotti jogviszonya közös megegyezéssel </w:t>
      </w:r>
      <w:r w:rsidR="00B5642A">
        <w:rPr>
          <w:rFonts w:ascii="Arial" w:hAnsi="Arial" w:cs="Arial"/>
        </w:rPr>
        <w:t xml:space="preserve">(nyugdíjba vonulás) </w:t>
      </w:r>
      <w:r w:rsidR="00191787">
        <w:rPr>
          <w:rFonts w:ascii="Arial" w:hAnsi="Arial" w:cs="Arial"/>
        </w:rPr>
        <w:t>megszűnik</w:t>
      </w:r>
      <w:r w:rsidR="005C1EF9" w:rsidRPr="00213703">
        <w:rPr>
          <w:rFonts w:ascii="Arial" w:hAnsi="Arial" w:cs="Arial"/>
        </w:rPr>
        <w:t xml:space="preserve">, és így </w:t>
      </w:r>
      <w:r>
        <w:rPr>
          <w:rFonts w:ascii="Arial" w:hAnsi="Arial" w:cs="Arial"/>
        </w:rPr>
        <w:t>határoz</w:t>
      </w:r>
      <w:r w:rsidR="00191787">
        <w:rPr>
          <w:rFonts w:ascii="Arial" w:hAnsi="Arial" w:cs="Arial"/>
        </w:rPr>
        <w:t>atlan időre a m</w:t>
      </w:r>
      <w:r w:rsidR="005C1EF9" w:rsidRPr="00213703">
        <w:rPr>
          <w:rFonts w:ascii="Arial" w:hAnsi="Arial" w:cs="Arial"/>
        </w:rPr>
        <w:t>egüresedett álláshely betöltésé</w:t>
      </w:r>
      <w:r w:rsidR="00CD70D3" w:rsidRPr="00213703">
        <w:rPr>
          <w:rFonts w:ascii="Arial" w:hAnsi="Arial" w:cs="Arial"/>
        </w:rPr>
        <w:t>t</w:t>
      </w:r>
      <w:r w:rsidR="005C1EF9" w:rsidRPr="00213703">
        <w:rPr>
          <w:rFonts w:ascii="Arial" w:hAnsi="Arial" w:cs="Arial"/>
        </w:rPr>
        <w:t xml:space="preserve"> engedély</w:t>
      </w:r>
      <w:r w:rsidR="00CD70D3" w:rsidRPr="00213703">
        <w:rPr>
          <w:rFonts w:ascii="Arial" w:hAnsi="Arial" w:cs="Arial"/>
        </w:rPr>
        <w:t>ezze.</w:t>
      </w:r>
    </w:p>
    <w:p w:rsidR="00675948" w:rsidRPr="00213703" w:rsidRDefault="00675948" w:rsidP="00F66FB1">
      <w:pPr>
        <w:spacing w:after="0" w:line="240" w:lineRule="auto"/>
        <w:jc w:val="both"/>
        <w:rPr>
          <w:rFonts w:ascii="Arial" w:hAnsi="Arial" w:cs="Arial"/>
        </w:rPr>
      </w:pPr>
    </w:p>
    <w:p w:rsidR="001A25BF" w:rsidRPr="00213703" w:rsidRDefault="001A25BF" w:rsidP="001A25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13703">
        <w:rPr>
          <w:rFonts w:ascii="Arial" w:hAnsi="Arial" w:cs="Arial"/>
        </w:rPr>
        <w:t xml:space="preserve">A </w:t>
      </w:r>
      <w:r w:rsidR="00C823FC" w:rsidRPr="00213703">
        <w:rPr>
          <w:rFonts w:ascii="Arial" w:hAnsi="Arial" w:cs="Arial"/>
          <w:bCs/>
        </w:rPr>
        <w:t>veszélyhelyzet kihirdetéséről és a veszélyhelyzeti intézkedések hatálybalépéséről szóló 27/2021. (I. 29.) Korm. rendelet</w:t>
      </w:r>
      <w:r w:rsidR="00C823FC" w:rsidRPr="00213703">
        <w:rPr>
          <w:rFonts w:ascii="Arial" w:hAnsi="Arial" w:cs="Arial"/>
          <w:b/>
          <w:bCs/>
        </w:rPr>
        <w:t xml:space="preserve"> </w:t>
      </w:r>
      <w:r w:rsidRPr="00213703">
        <w:rPr>
          <w:rFonts w:ascii="Arial" w:hAnsi="Arial" w:cs="Arial"/>
        </w:rPr>
        <w:t>alapján a veszélyhelyzetben alkalmazni kell a katasztrófavédelemről és a hozzá kapcsolódó egyes törvények módosításáról szóló 2011. évi CXXVIII. törvény 46. §-</w:t>
      </w:r>
      <w:proofErr w:type="spellStart"/>
      <w:r w:rsidRPr="00213703">
        <w:rPr>
          <w:rFonts w:ascii="Arial" w:hAnsi="Arial" w:cs="Arial"/>
        </w:rPr>
        <w:t>ának</w:t>
      </w:r>
      <w:proofErr w:type="spellEnd"/>
      <w:r w:rsidRPr="00213703">
        <w:rPr>
          <w:rFonts w:ascii="Arial" w:hAnsi="Arial" w:cs="Arial"/>
        </w:rPr>
        <w:t xml:space="preserve"> (4) bekezdését, mely szerint a veszélyhelyzetben a települési önkormányzat képviselő-testületének feladat- és hatáskörét a polgármester gyakorolja.</w:t>
      </w:r>
    </w:p>
    <w:p w:rsidR="001A25BF" w:rsidRPr="009E0E88" w:rsidRDefault="001A25BF" w:rsidP="001A25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</w:p>
    <w:p w:rsidR="005B1957" w:rsidRPr="00B007DE" w:rsidRDefault="005B1957" w:rsidP="005B195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007DE">
        <w:rPr>
          <w:rFonts w:ascii="Arial" w:hAnsi="Arial" w:cs="Arial"/>
        </w:rPr>
        <w:t xml:space="preserve">A napirendben a döntési javaslat szerinti döntés meghozatala szükséges és arányos döntés, </w:t>
      </w:r>
      <w:r w:rsidR="004B3EEC" w:rsidRPr="00B007DE">
        <w:rPr>
          <w:rFonts w:ascii="Arial" w:hAnsi="Arial" w:cs="Arial"/>
        </w:rPr>
        <w:t>mivel az intézmény zavartalan működése érdekében</w:t>
      </w:r>
      <w:r w:rsidR="00B007DE" w:rsidRPr="00B007DE">
        <w:rPr>
          <w:rFonts w:ascii="Arial" w:hAnsi="Arial" w:cs="Arial"/>
        </w:rPr>
        <w:t xml:space="preserve"> van rá szükség.</w:t>
      </w:r>
    </w:p>
    <w:p w:rsidR="00DC0197" w:rsidRPr="009E0E88" w:rsidRDefault="00DC0197" w:rsidP="001A25BF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1A25BF" w:rsidRPr="00E90D5E" w:rsidRDefault="001A25BF" w:rsidP="001A25BF">
      <w:pPr>
        <w:spacing w:after="0" w:line="240" w:lineRule="auto"/>
        <w:jc w:val="both"/>
        <w:rPr>
          <w:rFonts w:ascii="Arial" w:hAnsi="Arial" w:cs="Arial"/>
        </w:rPr>
      </w:pPr>
      <w:r w:rsidRPr="00E90D5E">
        <w:rPr>
          <w:rFonts w:ascii="Arial" w:hAnsi="Arial" w:cs="Arial"/>
        </w:rPr>
        <w:t>A fent leírtak alapján az alábbi határozatot hozom:</w:t>
      </w: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E90D5E" w:rsidRDefault="00E90D5E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E90D5E" w:rsidRDefault="00E90D5E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7012A0" w:rsidRDefault="007012A0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C823FC" w:rsidRDefault="003C04AE" w:rsidP="00C823FC">
      <w:pPr>
        <w:spacing w:after="0" w:line="240" w:lineRule="auto"/>
        <w:jc w:val="center"/>
        <w:rPr>
          <w:rFonts w:ascii="Arial" w:hAnsi="Arial" w:cs="Arial"/>
          <w:b/>
        </w:rPr>
      </w:pPr>
      <w:r w:rsidRPr="00FA57FC">
        <w:rPr>
          <w:rFonts w:ascii="Arial" w:hAnsi="Arial" w:cs="Arial"/>
          <w:b/>
        </w:rPr>
        <w:lastRenderedPageBreak/>
        <w:t xml:space="preserve"> </w:t>
      </w:r>
      <w:r w:rsidR="00C823FC">
        <w:rPr>
          <w:rFonts w:ascii="Arial" w:hAnsi="Arial" w:cs="Arial"/>
          <w:b/>
        </w:rPr>
        <w:t>2.</w:t>
      </w:r>
    </w:p>
    <w:p w:rsidR="00E91C37" w:rsidRDefault="00E91C37" w:rsidP="00C823FC">
      <w:pPr>
        <w:spacing w:after="0" w:line="240" w:lineRule="auto"/>
        <w:jc w:val="center"/>
        <w:rPr>
          <w:rFonts w:ascii="Arial" w:hAnsi="Arial" w:cs="Arial"/>
          <w:b/>
        </w:rPr>
      </w:pPr>
    </w:p>
    <w:p w:rsidR="00BB7EC8" w:rsidRDefault="00BB7EC8" w:rsidP="00C823FC">
      <w:pPr>
        <w:spacing w:after="0" w:line="240" w:lineRule="auto"/>
        <w:jc w:val="center"/>
        <w:rPr>
          <w:rFonts w:ascii="Arial" w:hAnsi="Arial" w:cs="Arial"/>
          <w:b/>
        </w:rPr>
      </w:pPr>
      <w:r w:rsidRPr="00FA57FC">
        <w:rPr>
          <w:rFonts w:ascii="Arial" w:hAnsi="Arial" w:cs="Arial"/>
          <w:b/>
        </w:rPr>
        <w:t>HATÁROZATI JAVASLAT</w:t>
      </w:r>
    </w:p>
    <w:p w:rsidR="001A25BF" w:rsidRDefault="001A25BF" w:rsidP="00762462">
      <w:pPr>
        <w:spacing w:after="0" w:line="240" w:lineRule="auto"/>
        <w:ind w:left="3552"/>
        <w:rPr>
          <w:rFonts w:ascii="Arial" w:hAnsi="Arial" w:cs="Arial"/>
          <w:b/>
        </w:rPr>
      </w:pPr>
    </w:p>
    <w:p w:rsidR="001A25BF" w:rsidRPr="009E0E88" w:rsidRDefault="001A25BF" w:rsidP="001A25BF">
      <w:pPr>
        <w:spacing w:after="0"/>
        <w:jc w:val="center"/>
        <w:rPr>
          <w:rFonts w:ascii="Arial" w:hAnsi="Arial" w:cs="Arial"/>
          <w:b/>
          <w:color w:val="FF0000"/>
        </w:rPr>
      </w:pPr>
    </w:p>
    <w:p w:rsidR="001A25BF" w:rsidRPr="00213703" w:rsidRDefault="001A25BF" w:rsidP="001A25BF">
      <w:pPr>
        <w:spacing w:after="0" w:line="240" w:lineRule="auto"/>
        <w:jc w:val="both"/>
        <w:rPr>
          <w:rFonts w:ascii="Arial" w:hAnsi="Arial" w:cs="Arial"/>
        </w:rPr>
      </w:pPr>
      <w:r w:rsidRPr="00213703">
        <w:rPr>
          <w:rFonts w:ascii="Arial" w:hAnsi="Arial" w:cs="Arial"/>
        </w:rPr>
        <w:t xml:space="preserve">Hévíz Város Önkormányzat Polgármestereként a </w:t>
      </w:r>
      <w:r w:rsidR="00C823FC" w:rsidRPr="00213703">
        <w:rPr>
          <w:rFonts w:ascii="Arial" w:hAnsi="Arial" w:cs="Arial"/>
          <w:bCs/>
        </w:rPr>
        <w:t xml:space="preserve">27/2021. (I. 29.) </w:t>
      </w:r>
      <w:r w:rsidRPr="00213703">
        <w:rPr>
          <w:rFonts w:ascii="Arial" w:hAnsi="Arial" w:cs="Arial"/>
        </w:rPr>
        <w:t>Korm. rendelettel kihirdetett veszélyhelyzetre tekintettel a katasztrófavédelemről szóló 2011. évi CXXVIII. törvény 46. § (4) bekezdése alapján a képviselő-testület feladat- és hatáskörében a következő döntést hozom:</w:t>
      </w:r>
    </w:p>
    <w:p w:rsidR="001A25BF" w:rsidRPr="00213703" w:rsidRDefault="001A25BF" w:rsidP="00E91C37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C75F5F" w:rsidRPr="00213703" w:rsidRDefault="00581638" w:rsidP="00E91C37">
      <w:pPr>
        <w:spacing w:after="0" w:line="240" w:lineRule="auto"/>
        <w:ind w:left="708"/>
        <w:jc w:val="both"/>
        <w:rPr>
          <w:rFonts w:ascii="Arial" w:hAnsi="Arial" w:cs="Arial"/>
        </w:rPr>
      </w:pPr>
      <w:r w:rsidRPr="005C1EF9">
        <w:rPr>
          <w:rFonts w:ascii="Arial" w:hAnsi="Arial" w:cs="Arial"/>
        </w:rPr>
        <w:t>Hévíz Város Önkormányzat 202</w:t>
      </w:r>
      <w:r>
        <w:rPr>
          <w:rFonts w:ascii="Arial" w:hAnsi="Arial" w:cs="Arial"/>
        </w:rPr>
        <w:t>1</w:t>
      </w:r>
      <w:r w:rsidRPr="005C1EF9">
        <w:rPr>
          <w:rFonts w:ascii="Arial" w:hAnsi="Arial" w:cs="Arial"/>
        </w:rPr>
        <w:t xml:space="preserve">. évi költségvetéséről szóló </w:t>
      </w:r>
      <w:r>
        <w:rPr>
          <w:rFonts w:ascii="Arial" w:hAnsi="Arial" w:cs="Arial"/>
        </w:rPr>
        <w:t>8</w:t>
      </w:r>
      <w:r w:rsidRPr="005C1EF9">
        <w:rPr>
          <w:rFonts w:ascii="Arial" w:hAnsi="Arial" w:cs="Arial"/>
        </w:rPr>
        <w:t>/</w:t>
      </w:r>
      <w:r w:rsidRPr="005C1EF9">
        <w:rPr>
          <w:rFonts w:ascii="Arial" w:eastAsia="Times New Roman" w:hAnsi="Arial" w:cs="Arial"/>
          <w:lang w:eastAsia="hu-HU"/>
        </w:rPr>
        <w:t>202</w:t>
      </w:r>
      <w:r>
        <w:rPr>
          <w:rFonts w:ascii="Arial" w:eastAsia="Times New Roman" w:hAnsi="Arial" w:cs="Arial"/>
          <w:lang w:eastAsia="hu-HU"/>
        </w:rPr>
        <w:t>1</w:t>
      </w:r>
      <w:r w:rsidRPr="005C1EF9">
        <w:rPr>
          <w:rFonts w:ascii="Arial" w:eastAsia="Times New Roman" w:hAnsi="Arial" w:cs="Arial"/>
          <w:lang w:eastAsia="hu-HU"/>
        </w:rPr>
        <w:t>. (II.</w:t>
      </w:r>
      <w:r>
        <w:rPr>
          <w:rFonts w:ascii="Arial" w:eastAsia="Times New Roman" w:hAnsi="Arial" w:cs="Arial"/>
          <w:lang w:eastAsia="hu-HU"/>
        </w:rPr>
        <w:t>26.</w:t>
      </w:r>
      <w:r w:rsidRPr="005C1EF9">
        <w:rPr>
          <w:rFonts w:ascii="Arial" w:eastAsia="Times New Roman" w:hAnsi="Arial" w:cs="Arial"/>
          <w:lang w:eastAsia="hu-HU"/>
        </w:rPr>
        <w:t>) önkormányzati rendele</w:t>
      </w:r>
      <w:r>
        <w:rPr>
          <w:rFonts w:ascii="Arial" w:eastAsia="Times New Roman" w:hAnsi="Arial" w:cs="Arial"/>
          <w:lang w:eastAsia="hu-HU"/>
        </w:rPr>
        <w:t>t</w:t>
      </w:r>
      <w:r w:rsidRPr="005C1EF9">
        <w:rPr>
          <w:rFonts w:ascii="Arial" w:eastAsia="Times New Roman" w:hAnsi="Arial" w:cs="Arial"/>
          <w:lang w:eastAsia="hu-HU"/>
        </w:rPr>
        <w:t xml:space="preserve"> 16. § (6) bekezdése a</w:t>
      </w:r>
      <w:r w:rsidRPr="005C1EF9">
        <w:rPr>
          <w:rFonts w:ascii="Arial" w:hAnsi="Arial" w:cs="Arial"/>
        </w:rPr>
        <w:t xml:space="preserve">lapján </w:t>
      </w:r>
      <w:r>
        <w:rPr>
          <w:rFonts w:ascii="Arial" w:hAnsi="Arial" w:cs="Arial"/>
        </w:rPr>
        <w:t xml:space="preserve">engedélyezem a </w:t>
      </w:r>
      <w:r w:rsidR="00AA4FB5">
        <w:rPr>
          <w:rFonts w:ascii="Arial" w:hAnsi="Arial" w:cs="Arial"/>
        </w:rPr>
        <w:t>Teréz Anya Szociális Integrált Intézmény</w:t>
      </w:r>
      <w:r>
        <w:rPr>
          <w:rFonts w:ascii="Arial" w:hAnsi="Arial" w:cs="Arial"/>
        </w:rPr>
        <w:t xml:space="preserve">nél egy </w:t>
      </w:r>
      <w:r w:rsidR="00B5642A">
        <w:rPr>
          <w:rFonts w:ascii="Arial" w:hAnsi="Arial" w:cs="Arial"/>
        </w:rPr>
        <w:t xml:space="preserve">fő </w:t>
      </w:r>
      <w:r w:rsidR="00286BA5">
        <w:rPr>
          <w:rFonts w:ascii="Arial" w:hAnsi="Arial" w:cs="Arial"/>
        </w:rPr>
        <w:t xml:space="preserve">konyhai kisegítő </w:t>
      </w:r>
      <w:r>
        <w:rPr>
          <w:rFonts w:ascii="Arial" w:hAnsi="Arial" w:cs="Arial"/>
        </w:rPr>
        <w:t>közalkalmazotti álláshely</w:t>
      </w:r>
      <w:r w:rsidR="00AA4FB5">
        <w:rPr>
          <w:rFonts w:ascii="Arial" w:hAnsi="Arial" w:cs="Arial"/>
        </w:rPr>
        <w:t xml:space="preserve"> határoz</w:t>
      </w:r>
      <w:r w:rsidR="00191787">
        <w:rPr>
          <w:rFonts w:ascii="Arial" w:hAnsi="Arial" w:cs="Arial"/>
        </w:rPr>
        <w:t xml:space="preserve">atlan </w:t>
      </w:r>
      <w:r w:rsidR="00AA4FB5">
        <w:rPr>
          <w:rFonts w:ascii="Arial" w:hAnsi="Arial" w:cs="Arial"/>
        </w:rPr>
        <w:t>időre</w:t>
      </w:r>
      <w:r>
        <w:rPr>
          <w:rFonts w:ascii="Arial" w:hAnsi="Arial" w:cs="Arial"/>
        </w:rPr>
        <w:t xml:space="preserve"> történő betöltését</w:t>
      </w:r>
      <w:r w:rsidR="00595CB2">
        <w:rPr>
          <w:rFonts w:ascii="Arial" w:hAnsi="Arial" w:cs="Arial"/>
        </w:rPr>
        <w:t>.</w:t>
      </w:r>
    </w:p>
    <w:p w:rsidR="00050FF1" w:rsidRPr="009E0E88" w:rsidRDefault="00050FF1" w:rsidP="00E91C37">
      <w:pPr>
        <w:spacing w:after="0" w:line="240" w:lineRule="auto"/>
        <w:ind w:left="708"/>
        <w:jc w:val="both"/>
        <w:rPr>
          <w:rFonts w:ascii="Arial" w:hAnsi="Arial" w:cs="Arial"/>
          <w:color w:val="FF0000"/>
        </w:rPr>
      </w:pPr>
    </w:p>
    <w:p w:rsidR="00276C0E" w:rsidRPr="00491D75" w:rsidRDefault="00276C0E" w:rsidP="00E91C37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276C0E" w:rsidRPr="00491D75" w:rsidRDefault="00276C0E" w:rsidP="00E91C37">
      <w:pPr>
        <w:spacing w:after="0" w:line="240" w:lineRule="auto"/>
        <w:ind w:left="708"/>
        <w:jc w:val="both"/>
        <w:rPr>
          <w:rFonts w:ascii="Arial" w:hAnsi="Arial" w:cs="Arial"/>
        </w:rPr>
      </w:pPr>
      <w:r w:rsidRPr="00491D75">
        <w:rPr>
          <w:rFonts w:ascii="Arial" w:hAnsi="Arial" w:cs="Arial"/>
          <w:u w:val="single"/>
        </w:rPr>
        <w:t>Felelős:</w:t>
      </w:r>
      <w:r w:rsidRPr="00491D75">
        <w:rPr>
          <w:rFonts w:ascii="Arial" w:hAnsi="Arial" w:cs="Arial"/>
        </w:rPr>
        <w:t xml:space="preserve"> Papp Gábor polgármester</w:t>
      </w:r>
    </w:p>
    <w:p w:rsidR="00276C0E" w:rsidRPr="00491D75" w:rsidRDefault="00276C0E" w:rsidP="00E91C37">
      <w:pPr>
        <w:spacing w:after="0" w:line="240" w:lineRule="auto"/>
        <w:ind w:left="708"/>
        <w:rPr>
          <w:rFonts w:ascii="Arial" w:hAnsi="Arial" w:cs="Arial"/>
        </w:rPr>
      </w:pPr>
      <w:r w:rsidRPr="00491D75">
        <w:rPr>
          <w:rFonts w:ascii="Arial" w:hAnsi="Arial" w:cs="Arial"/>
          <w:u w:val="single"/>
        </w:rPr>
        <w:t>Határidő:</w:t>
      </w:r>
      <w:r w:rsidRPr="00491D75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 xml:space="preserve">21. </w:t>
      </w:r>
      <w:r w:rsidR="002F6030">
        <w:rPr>
          <w:rFonts w:ascii="Arial" w:hAnsi="Arial" w:cs="Arial"/>
        </w:rPr>
        <w:t>május 1.</w:t>
      </w:r>
    </w:p>
    <w:p w:rsidR="00276C0E" w:rsidRPr="00491D75" w:rsidRDefault="00276C0E" w:rsidP="00E91C37">
      <w:pPr>
        <w:spacing w:after="0" w:line="240" w:lineRule="auto"/>
        <w:ind w:left="708"/>
        <w:rPr>
          <w:rFonts w:ascii="Arial" w:hAnsi="Arial" w:cs="Arial"/>
        </w:rPr>
      </w:pPr>
    </w:p>
    <w:p w:rsidR="00885B6E" w:rsidRDefault="00885B6E" w:rsidP="00A12441">
      <w:pPr>
        <w:spacing w:after="0" w:line="240" w:lineRule="auto"/>
        <w:rPr>
          <w:rFonts w:ascii="Arial" w:hAnsi="Arial" w:cs="Arial"/>
        </w:rPr>
      </w:pPr>
    </w:p>
    <w:p w:rsidR="00885B6E" w:rsidRDefault="00885B6E" w:rsidP="00885B6E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3B74FF">
        <w:rPr>
          <w:rFonts w:ascii="Arial" w:eastAsia="Times New Roman" w:hAnsi="Arial" w:cs="Arial"/>
          <w:lang w:eastAsia="hu-HU"/>
        </w:rPr>
        <w:t xml:space="preserve">Hévíz, </w:t>
      </w:r>
      <w:r w:rsidR="00AA4FB5">
        <w:rPr>
          <w:rFonts w:ascii="Arial" w:eastAsia="Times New Roman" w:hAnsi="Arial" w:cs="Arial"/>
          <w:lang w:eastAsia="hu-HU"/>
        </w:rPr>
        <w:t>2021.</w:t>
      </w:r>
      <w:r w:rsidR="00581638">
        <w:rPr>
          <w:rFonts w:ascii="Arial" w:eastAsia="Times New Roman" w:hAnsi="Arial" w:cs="Arial"/>
          <w:lang w:eastAsia="hu-HU"/>
        </w:rPr>
        <w:t xml:space="preserve"> </w:t>
      </w:r>
      <w:r w:rsidR="00940E4B">
        <w:rPr>
          <w:rFonts w:ascii="Arial" w:eastAsia="Times New Roman" w:hAnsi="Arial" w:cs="Arial"/>
          <w:lang w:eastAsia="hu-HU"/>
        </w:rPr>
        <w:t>április</w:t>
      </w:r>
      <w:r w:rsidR="00E91C37">
        <w:rPr>
          <w:rFonts w:ascii="Arial" w:eastAsia="Times New Roman" w:hAnsi="Arial" w:cs="Arial"/>
          <w:lang w:eastAsia="hu-HU"/>
        </w:rPr>
        <w:t xml:space="preserve"> 29</w:t>
      </w:r>
    </w:p>
    <w:p w:rsidR="00E91C37" w:rsidRDefault="00E91C37" w:rsidP="00885B6E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E91C37" w:rsidRDefault="00E91C37" w:rsidP="00885B6E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E91C37" w:rsidRPr="00233D3E" w:rsidRDefault="00E91C37" w:rsidP="00885B6E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885B6E" w:rsidRPr="003B74FF" w:rsidRDefault="00885B6E" w:rsidP="00885B6E">
      <w:pPr>
        <w:spacing w:after="0"/>
        <w:jc w:val="both"/>
        <w:rPr>
          <w:rFonts w:ascii="Arial" w:hAnsi="Arial" w:cs="Arial"/>
        </w:rPr>
      </w:pPr>
    </w:p>
    <w:p w:rsidR="00885B6E" w:rsidRPr="003B74FF" w:rsidRDefault="00885B6E" w:rsidP="00885B6E">
      <w:pPr>
        <w:spacing w:after="0"/>
        <w:jc w:val="both"/>
        <w:rPr>
          <w:rFonts w:ascii="Arial" w:hAnsi="Arial" w:cs="Arial"/>
        </w:rPr>
      </w:pP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  <w:t>Papp Gábor</w:t>
      </w:r>
    </w:p>
    <w:p w:rsidR="00885B6E" w:rsidRPr="00267D9E" w:rsidRDefault="00885B6E" w:rsidP="00885B6E">
      <w:pPr>
        <w:spacing w:after="0"/>
        <w:jc w:val="both"/>
        <w:rPr>
          <w:rFonts w:ascii="Arial" w:hAnsi="Arial" w:cs="Arial"/>
        </w:rPr>
      </w:pP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  <w:t>polgármester</w:t>
      </w:r>
    </w:p>
    <w:p w:rsidR="00885B6E" w:rsidRPr="00267D9E" w:rsidRDefault="00885B6E" w:rsidP="00885B6E">
      <w:pPr>
        <w:spacing w:after="0"/>
        <w:jc w:val="both"/>
        <w:rPr>
          <w:rFonts w:ascii="Arial" w:hAnsi="Arial" w:cs="Arial"/>
        </w:rPr>
      </w:pPr>
    </w:p>
    <w:p w:rsidR="00885B6E" w:rsidRDefault="00885B6E" w:rsidP="00A12441">
      <w:pPr>
        <w:spacing w:after="0" w:line="240" w:lineRule="auto"/>
        <w:rPr>
          <w:rFonts w:ascii="Arial" w:hAnsi="Arial" w:cs="Arial"/>
        </w:rPr>
      </w:pPr>
    </w:p>
    <w:p w:rsidR="00885325" w:rsidRDefault="00885325" w:rsidP="00BA0D6B">
      <w:pPr>
        <w:spacing w:after="0" w:line="240" w:lineRule="auto"/>
        <w:rPr>
          <w:rFonts w:ascii="Arial" w:hAnsi="Arial" w:cs="Arial"/>
        </w:rPr>
      </w:pPr>
    </w:p>
    <w:p w:rsidR="00885325" w:rsidRDefault="00885325" w:rsidP="00BA0D6B">
      <w:pPr>
        <w:spacing w:after="0" w:line="240" w:lineRule="auto"/>
        <w:rPr>
          <w:rFonts w:ascii="Arial" w:hAnsi="Arial" w:cs="Arial"/>
        </w:rPr>
      </w:pPr>
    </w:p>
    <w:p w:rsidR="00885325" w:rsidRPr="00411392" w:rsidRDefault="00885325" w:rsidP="00BA0D6B">
      <w:pPr>
        <w:spacing w:after="0" w:line="240" w:lineRule="auto"/>
        <w:rPr>
          <w:rFonts w:ascii="Arial" w:hAnsi="Arial" w:cs="Arial"/>
        </w:rPr>
      </w:pPr>
    </w:p>
    <w:p w:rsidR="00BA0D6B" w:rsidRPr="00E43392" w:rsidRDefault="00BA0D6B" w:rsidP="00BA0D6B">
      <w:pPr>
        <w:spacing w:after="0" w:line="240" w:lineRule="auto"/>
        <w:rPr>
          <w:rFonts w:ascii="Arial" w:hAnsi="Arial" w:cs="Arial"/>
          <w:b/>
          <w:color w:val="FF0000"/>
        </w:rPr>
      </w:pPr>
    </w:p>
    <w:p w:rsidR="009C337D" w:rsidRPr="0030530B" w:rsidRDefault="006D6902" w:rsidP="0005488E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color w:val="FF0000"/>
        </w:rPr>
        <w:br w:type="page"/>
      </w:r>
      <w:r w:rsidR="00E91C37" w:rsidRPr="00E91C37">
        <w:rPr>
          <w:rFonts w:ascii="Arial" w:hAnsi="Arial" w:cs="Arial"/>
          <w:b/>
        </w:rPr>
        <w:lastRenderedPageBreak/>
        <w:t>3</w:t>
      </w:r>
      <w:r w:rsidR="009C337D" w:rsidRPr="00E91C37">
        <w:rPr>
          <w:rFonts w:ascii="Arial" w:hAnsi="Arial" w:cs="Arial"/>
          <w:b/>
        </w:rPr>
        <w:t>.</w:t>
      </w:r>
      <w:bookmarkStart w:id="0" w:name="_GoBack"/>
      <w:bookmarkEnd w:id="0"/>
    </w:p>
    <w:p w:rsidR="009C337D" w:rsidRPr="0030530B" w:rsidRDefault="009C337D" w:rsidP="005F40D4">
      <w:pPr>
        <w:spacing w:after="0" w:line="240" w:lineRule="auto"/>
        <w:rPr>
          <w:rFonts w:ascii="Arial" w:hAnsi="Arial" w:cs="Arial"/>
          <w:b/>
        </w:rPr>
      </w:pPr>
    </w:p>
    <w:p w:rsidR="001E537C" w:rsidRPr="0030530B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30530B">
        <w:rPr>
          <w:rFonts w:ascii="Arial" w:hAnsi="Arial" w:cs="Arial"/>
          <w:b/>
        </w:rPr>
        <w:t>FELÜLVIZSGÁLATOK – EGYEZTETÉSEK</w:t>
      </w:r>
    </w:p>
    <w:p w:rsidR="004B5ACF" w:rsidRPr="0030530B" w:rsidRDefault="004B5ACF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p w:rsidR="008A1767" w:rsidRPr="00F8732E" w:rsidRDefault="008A1767" w:rsidP="008A1767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6"/>
        <w:gridCol w:w="2408"/>
        <w:gridCol w:w="2405"/>
        <w:gridCol w:w="2409"/>
      </w:tblGrid>
      <w:tr w:rsidR="008A1767" w:rsidRPr="00F8732E" w:rsidTr="00096CBE">
        <w:trPr>
          <w:jc w:val="center"/>
        </w:trPr>
        <w:tc>
          <w:tcPr>
            <w:tcW w:w="9638" w:type="dxa"/>
            <w:gridSpan w:val="4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8A1767" w:rsidRPr="00F8732E" w:rsidTr="00096CBE">
        <w:trPr>
          <w:jc w:val="center"/>
        </w:trPr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8A1767" w:rsidRPr="00F8732E" w:rsidTr="00096CBE">
        <w:trPr>
          <w:jc w:val="center"/>
        </w:trPr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F8732E" w:rsidRDefault="00F8732E" w:rsidP="00F8732E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  <w:r w:rsidRPr="00F8732E">
              <w:rPr>
                <w:rFonts w:ascii="Arial" w:hAnsi="Arial" w:cs="Arial"/>
                <w:spacing w:val="2"/>
              </w:rPr>
              <w:t xml:space="preserve">        </w:t>
            </w:r>
            <w:r w:rsidR="00801AA0">
              <w:rPr>
                <w:rFonts w:ascii="Arial" w:hAnsi="Arial" w:cs="Arial"/>
                <w:spacing w:val="2"/>
              </w:rPr>
              <w:t>Boros Lajosné</w:t>
            </w:r>
            <w:r w:rsidRPr="00F8732E">
              <w:rPr>
                <w:rFonts w:ascii="Arial" w:hAnsi="Arial" w:cs="Arial"/>
                <w:spacing w:val="2"/>
              </w:rPr>
              <w:t xml:space="preserve"> </w:t>
            </w:r>
          </w:p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F8732E">
              <w:rPr>
                <w:rFonts w:ascii="Arial" w:hAnsi="Arial" w:cs="Arial"/>
                <w:spacing w:val="2"/>
              </w:rPr>
              <w:t>az előterjesztés</w:t>
            </w:r>
          </w:p>
          <w:p w:rsidR="008A1767" w:rsidRPr="00F8732E" w:rsidRDefault="008A1767" w:rsidP="00096CBE">
            <w:pPr>
              <w:spacing w:after="0" w:line="240" w:lineRule="auto"/>
              <w:ind w:left="221"/>
              <w:jc w:val="center"/>
              <w:rPr>
                <w:rFonts w:ascii="Arial" w:hAnsi="Arial" w:cs="Arial"/>
                <w:spacing w:val="2"/>
              </w:rPr>
            </w:pPr>
            <w:r w:rsidRPr="00F8732E">
              <w:rPr>
                <w:rFonts w:ascii="Arial" w:hAnsi="Arial" w:cs="Arial"/>
                <w:spacing w:val="2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8A1767" w:rsidRPr="00F8732E" w:rsidTr="00096CBE">
        <w:trPr>
          <w:jc w:val="center"/>
        </w:trPr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F8732E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F8732E">
              <w:rPr>
                <w:rFonts w:ascii="Arial" w:hAnsi="Arial" w:cs="Arial"/>
                <w:spacing w:val="2"/>
              </w:rPr>
              <w:t xml:space="preserve">közgazdasági osztályvezető </w:t>
            </w:r>
            <w:r w:rsidR="001A6A83">
              <w:rPr>
                <w:rFonts w:ascii="Arial" w:hAnsi="Arial" w:cs="Arial"/>
                <w:spacing w:val="2"/>
              </w:rPr>
              <w:t>/ pénzügyi ellenőrzés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8A1767" w:rsidRPr="00F8732E" w:rsidTr="00096CBE">
        <w:trPr>
          <w:jc w:val="center"/>
        </w:trPr>
        <w:tc>
          <w:tcPr>
            <w:tcW w:w="2409" w:type="dxa"/>
            <w:vAlign w:val="center"/>
          </w:tcPr>
          <w:p w:rsidR="008A1767" w:rsidRPr="00F8732E" w:rsidRDefault="00EB3143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d</w:t>
            </w:r>
            <w:r w:rsidR="008A1767" w:rsidRPr="00F8732E">
              <w:rPr>
                <w:rFonts w:ascii="Arial" w:hAnsi="Arial" w:cs="Arial"/>
                <w:spacing w:val="2"/>
              </w:rPr>
              <w:t>r. Tüske Róbert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F8732E">
              <w:rPr>
                <w:rFonts w:ascii="Arial" w:hAnsi="Arial" w:cs="Arial"/>
                <w:spacing w:val="2"/>
              </w:rPr>
              <w:t>jegyző/törvényességi felülvizsgálat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8A1767" w:rsidRPr="00F8732E" w:rsidRDefault="008A1767" w:rsidP="008A1767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8A1767" w:rsidRPr="00F8732E" w:rsidRDefault="008A1767" w:rsidP="008A1767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8A1767" w:rsidRPr="00F8732E" w:rsidRDefault="008A1767" w:rsidP="008A1767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8A1767" w:rsidRPr="00F8732E" w:rsidRDefault="008A1767" w:rsidP="008A1767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8A1767" w:rsidRPr="00F8732E" w:rsidRDefault="008A1767" w:rsidP="008A1767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6"/>
        <w:gridCol w:w="2407"/>
        <w:gridCol w:w="2406"/>
        <w:gridCol w:w="2409"/>
      </w:tblGrid>
      <w:tr w:rsidR="008A1767" w:rsidRPr="00F8732E" w:rsidTr="00096CBE">
        <w:trPr>
          <w:jc w:val="center"/>
        </w:trPr>
        <w:tc>
          <w:tcPr>
            <w:tcW w:w="9638" w:type="dxa"/>
            <w:gridSpan w:val="4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8A1767" w:rsidRPr="00F8732E" w:rsidTr="00096CBE">
        <w:trPr>
          <w:jc w:val="center"/>
        </w:trPr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8A1767" w:rsidRPr="00F8732E" w:rsidTr="00096CBE">
        <w:trPr>
          <w:jc w:val="center"/>
        </w:trPr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8A1767" w:rsidRPr="00F8732E" w:rsidTr="00096CBE">
        <w:trPr>
          <w:jc w:val="center"/>
        </w:trPr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8A1767" w:rsidRPr="00F8732E" w:rsidRDefault="008A1767" w:rsidP="008A1767">
      <w:pPr>
        <w:spacing w:after="0" w:line="240" w:lineRule="auto"/>
        <w:rPr>
          <w:rFonts w:ascii="Arial" w:hAnsi="Arial" w:cs="Arial"/>
          <w:spacing w:val="2"/>
        </w:rPr>
      </w:pPr>
    </w:p>
    <w:p w:rsidR="0005488E" w:rsidRPr="0030530B" w:rsidRDefault="0005488E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sectPr w:rsidR="0005488E" w:rsidRPr="0030530B" w:rsidSect="00753805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567" w:right="1134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0E97" w:rsidRDefault="00FA0E97" w:rsidP="00980239">
      <w:pPr>
        <w:spacing w:after="0" w:line="240" w:lineRule="auto"/>
      </w:pPr>
      <w:r>
        <w:separator/>
      </w:r>
    </w:p>
  </w:endnote>
  <w:endnote w:type="continuationSeparator" w:id="0">
    <w:p w:rsidR="00FA0E97" w:rsidRDefault="00FA0E97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643" w:rsidRPr="00753805" w:rsidRDefault="00380643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643" w:rsidRPr="000D31CB" w:rsidRDefault="00380643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380643" w:rsidRPr="000D31CB" w:rsidRDefault="00380643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380643" w:rsidRPr="00753805" w:rsidRDefault="00380643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0E97" w:rsidRDefault="00FA0E97" w:rsidP="00980239">
      <w:pPr>
        <w:spacing w:after="0" w:line="240" w:lineRule="auto"/>
      </w:pPr>
      <w:r>
        <w:separator/>
      </w:r>
    </w:p>
  </w:footnote>
  <w:footnote w:type="continuationSeparator" w:id="0">
    <w:p w:rsidR="00FA0E97" w:rsidRDefault="00FA0E97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643" w:rsidRDefault="00380643" w:rsidP="00753805">
    <w:pPr>
      <w:pStyle w:val="lfej"/>
    </w:pPr>
  </w:p>
  <w:p w:rsidR="00380643" w:rsidRPr="00753805" w:rsidRDefault="00380643" w:rsidP="0075380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643" w:rsidRDefault="00AC5305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0643" w:rsidRPr="000D31CB" w:rsidRDefault="00380643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380643" w:rsidRPr="000D31CB" w:rsidRDefault="00380643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 xml:space="preserve">8380 </w:t>
                          </w:r>
                          <w:proofErr w:type="spellStart"/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Hévíz</w:t>
                          </w:r>
                          <w:proofErr w:type="spellEnd"/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, Kossuth Lajos u. 1.</w:t>
                          </w:r>
                        </w:p>
                        <w:p w:rsidR="00380643" w:rsidRPr="000D31CB" w:rsidRDefault="00380643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380643" w:rsidRPr="000D31CB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AA2BE4" w:rsidRPr="00F456CD" w:rsidRDefault="00AA2BE4" w:rsidP="00AA2BE4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F456CD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Iktatószám: HIV/</w:t>
                                </w:r>
                                <w:r w:rsidR="002F6030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1774-</w:t>
                                </w:r>
                                <w:proofErr w:type="gramStart"/>
                                <w:r w:rsidR="002F6030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…….</w:t>
                                </w:r>
                                <w:proofErr w:type="gramEnd"/>
                                <w:r w:rsidRPr="00F456CD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/202</w:t>
                                </w:r>
                                <w:r w:rsidR="00D678A2" w:rsidRPr="00F456CD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1</w:t>
                                </w:r>
                                <w:r w:rsidRPr="00F456CD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.</w:t>
                                </w:r>
                              </w:p>
                              <w:p w:rsidR="00380643" w:rsidRPr="00AA4C2C" w:rsidRDefault="00380643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380643" w:rsidRPr="000D31CB" w:rsidRDefault="00380643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380643" w:rsidRPr="000D31CB" w:rsidRDefault="00380643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380643" w:rsidRPr="000D31CB" w:rsidRDefault="00380643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380643" w:rsidRPr="000D31CB" w:rsidRDefault="00380643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380643" w:rsidRPr="000D31CB" w:rsidRDefault="00380643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380643" w:rsidRPr="000D31CB" w:rsidRDefault="00380643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380643" w:rsidRPr="000D31CB" w:rsidRDefault="00380643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 xml:space="preserve">8380 </w:t>
                    </w:r>
                    <w:proofErr w:type="spellStart"/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Hévíz</w:t>
                    </w:r>
                    <w:proofErr w:type="spellEnd"/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, Kossuth Lajos u. 1.</w:t>
                    </w:r>
                  </w:p>
                  <w:p w:rsidR="00380643" w:rsidRPr="000D31CB" w:rsidRDefault="00380643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380643" w:rsidRPr="000D31CB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AA2BE4" w:rsidRPr="00F456CD" w:rsidRDefault="00AA2BE4" w:rsidP="00AA2BE4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</w:pPr>
                          <w:r w:rsidRPr="00F456CD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Iktatószám: HIV/</w:t>
                          </w:r>
                          <w:r w:rsidR="002F6030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1774-</w:t>
                          </w:r>
                          <w:proofErr w:type="gramStart"/>
                          <w:r w:rsidR="002F6030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…….</w:t>
                          </w:r>
                          <w:proofErr w:type="gramEnd"/>
                          <w:r w:rsidRPr="00F456CD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/202</w:t>
                          </w:r>
                          <w:r w:rsidR="00D678A2" w:rsidRPr="00F456CD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1</w:t>
                          </w:r>
                          <w:r w:rsidRPr="00F456CD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.</w:t>
                          </w:r>
                        </w:p>
                        <w:p w:rsidR="00380643" w:rsidRPr="00AA4C2C" w:rsidRDefault="00380643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380643" w:rsidRPr="000D31CB" w:rsidRDefault="00380643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380643" w:rsidRPr="000D31CB" w:rsidRDefault="00380643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380643" w:rsidRPr="000D31CB" w:rsidRDefault="00380643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380643" w:rsidRPr="000D31CB" w:rsidRDefault="00380643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380643" w:rsidRPr="000D31CB" w:rsidRDefault="00380643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7E1297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80643" w:rsidRDefault="007E1297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80643" w:rsidRDefault="00380643" w:rsidP="00753805">
    <w:pPr>
      <w:pStyle w:val="lfej"/>
      <w:tabs>
        <w:tab w:val="clear" w:pos="4536"/>
        <w:tab w:val="clear" w:pos="9072"/>
      </w:tabs>
    </w:pPr>
  </w:p>
  <w:p w:rsidR="00380643" w:rsidRDefault="00380643" w:rsidP="00753805">
    <w:pPr>
      <w:pStyle w:val="lfej"/>
      <w:tabs>
        <w:tab w:val="clear" w:pos="4536"/>
        <w:tab w:val="clear" w:pos="9072"/>
      </w:tabs>
    </w:pPr>
  </w:p>
  <w:p w:rsidR="00380643" w:rsidRDefault="00380643" w:rsidP="00753805">
    <w:pPr>
      <w:pStyle w:val="lfej"/>
      <w:tabs>
        <w:tab w:val="clear" w:pos="4536"/>
        <w:tab w:val="clear" w:pos="9072"/>
      </w:tabs>
    </w:pPr>
  </w:p>
  <w:p w:rsidR="00380643" w:rsidRDefault="00380643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45010"/>
    <w:multiLevelType w:val="hybridMultilevel"/>
    <w:tmpl w:val="27E87B3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790078"/>
    <w:multiLevelType w:val="hybridMultilevel"/>
    <w:tmpl w:val="84CCE84A"/>
    <w:lvl w:ilvl="0" w:tplc="4C2A7302">
      <w:start w:val="2019"/>
      <w:numFmt w:val="bullet"/>
      <w:lvlText w:val="-"/>
      <w:lvlJc w:val="left"/>
      <w:pPr>
        <w:ind w:left="249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2" w15:restartNumberingAfterBreak="0">
    <w:nsid w:val="386774E5"/>
    <w:multiLevelType w:val="hybridMultilevel"/>
    <w:tmpl w:val="031CB7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746118"/>
    <w:multiLevelType w:val="hybridMultilevel"/>
    <w:tmpl w:val="3614E51E"/>
    <w:lvl w:ilvl="0" w:tplc="A646672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E80316"/>
    <w:multiLevelType w:val="hybridMultilevel"/>
    <w:tmpl w:val="39B8C67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03589D"/>
    <w:multiLevelType w:val="hybridMultilevel"/>
    <w:tmpl w:val="85A451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2441E2"/>
    <w:multiLevelType w:val="hybridMultilevel"/>
    <w:tmpl w:val="F58244AC"/>
    <w:lvl w:ilvl="0" w:tplc="353245D2">
      <w:start w:val="4"/>
      <w:numFmt w:val="bullet"/>
      <w:lvlText w:val="-"/>
      <w:lvlJc w:val="left"/>
      <w:pPr>
        <w:ind w:left="303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7" w15:restartNumberingAfterBreak="0">
    <w:nsid w:val="639401DF"/>
    <w:multiLevelType w:val="hybridMultilevel"/>
    <w:tmpl w:val="27E87B3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A26F11"/>
    <w:multiLevelType w:val="hybridMultilevel"/>
    <w:tmpl w:val="39B8C67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8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133"/>
    <w:rsid w:val="000025FD"/>
    <w:rsid w:val="000037CB"/>
    <w:rsid w:val="00006F06"/>
    <w:rsid w:val="00007301"/>
    <w:rsid w:val="000078C4"/>
    <w:rsid w:val="0001509C"/>
    <w:rsid w:val="00017EFE"/>
    <w:rsid w:val="00022BDE"/>
    <w:rsid w:val="000241F8"/>
    <w:rsid w:val="00024AF7"/>
    <w:rsid w:val="00036D64"/>
    <w:rsid w:val="000377F6"/>
    <w:rsid w:val="000409F2"/>
    <w:rsid w:val="00045942"/>
    <w:rsid w:val="00050FF1"/>
    <w:rsid w:val="00052358"/>
    <w:rsid w:val="00052D9E"/>
    <w:rsid w:val="0005488E"/>
    <w:rsid w:val="00062DCF"/>
    <w:rsid w:val="00064513"/>
    <w:rsid w:val="00064864"/>
    <w:rsid w:val="00074B45"/>
    <w:rsid w:val="00076843"/>
    <w:rsid w:val="00087DDB"/>
    <w:rsid w:val="00094589"/>
    <w:rsid w:val="00096CBE"/>
    <w:rsid w:val="00096CEA"/>
    <w:rsid w:val="000B42A8"/>
    <w:rsid w:val="000B59B5"/>
    <w:rsid w:val="000B70AD"/>
    <w:rsid w:val="000B7475"/>
    <w:rsid w:val="000B7961"/>
    <w:rsid w:val="000C05FC"/>
    <w:rsid w:val="000C1C26"/>
    <w:rsid w:val="000C624B"/>
    <w:rsid w:val="000C767A"/>
    <w:rsid w:val="000D31CB"/>
    <w:rsid w:val="000D32C0"/>
    <w:rsid w:val="000D59BC"/>
    <w:rsid w:val="000D7534"/>
    <w:rsid w:val="000E0FAB"/>
    <w:rsid w:val="000E1ED3"/>
    <w:rsid w:val="000E47F7"/>
    <w:rsid w:val="000F2728"/>
    <w:rsid w:val="000F44B9"/>
    <w:rsid w:val="000F4C17"/>
    <w:rsid w:val="000F4EAB"/>
    <w:rsid w:val="00104638"/>
    <w:rsid w:val="00104A07"/>
    <w:rsid w:val="001131BC"/>
    <w:rsid w:val="0011467A"/>
    <w:rsid w:val="001166E7"/>
    <w:rsid w:val="001238EB"/>
    <w:rsid w:val="0013226F"/>
    <w:rsid w:val="00134031"/>
    <w:rsid w:val="00142CE1"/>
    <w:rsid w:val="00145F9D"/>
    <w:rsid w:val="0015338B"/>
    <w:rsid w:val="00161D5B"/>
    <w:rsid w:val="00162823"/>
    <w:rsid w:val="00163BBA"/>
    <w:rsid w:val="00166017"/>
    <w:rsid w:val="001728AE"/>
    <w:rsid w:val="00173028"/>
    <w:rsid w:val="001830BF"/>
    <w:rsid w:val="0018353C"/>
    <w:rsid w:val="00191787"/>
    <w:rsid w:val="00197561"/>
    <w:rsid w:val="001A25BF"/>
    <w:rsid w:val="001A6A83"/>
    <w:rsid w:val="001A7EFB"/>
    <w:rsid w:val="001B0210"/>
    <w:rsid w:val="001D10A4"/>
    <w:rsid w:val="001D779C"/>
    <w:rsid w:val="001E113F"/>
    <w:rsid w:val="001E537C"/>
    <w:rsid w:val="001F34E5"/>
    <w:rsid w:val="001F3864"/>
    <w:rsid w:val="00201E4B"/>
    <w:rsid w:val="002057D7"/>
    <w:rsid w:val="00210825"/>
    <w:rsid w:val="00213703"/>
    <w:rsid w:val="00221F6E"/>
    <w:rsid w:val="0023059D"/>
    <w:rsid w:val="00232EA3"/>
    <w:rsid w:val="00233D3E"/>
    <w:rsid w:val="0024091D"/>
    <w:rsid w:val="002414A7"/>
    <w:rsid w:val="00242936"/>
    <w:rsid w:val="002647AE"/>
    <w:rsid w:val="00267036"/>
    <w:rsid w:val="00270F0B"/>
    <w:rsid w:val="00271301"/>
    <w:rsid w:val="00271BFC"/>
    <w:rsid w:val="00273AA1"/>
    <w:rsid w:val="0027432D"/>
    <w:rsid w:val="00276C0E"/>
    <w:rsid w:val="00284E7C"/>
    <w:rsid w:val="00286BA5"/>
    <w:rsid w:val="00287240"/>
    <w:rsid w:val="0029172D"/>
    <w:rsid w:val="00292E94"/>
    <w:rsid w:val="00293921"/>
    <w:rsid w:val="00294718"/>
    <w:rsid w:val="00297A2F"/>
    <w:rsid w:val="002A20CD"/>
    <w:rsid w:val="002B68A4"/>
    <w:rsid w:val="002B7036"/>
    <w:rsid w:val="002C166E"/>
    <w:rsid w:val="002D3C24"/>
    <w:rsid w:val="002D5B2D"/>
    <w:rsid w:val="002D752B"/>
    <w:rsid w:val="002F14B3"/>
    <w:rsid w:val="002F2A5F"/>
    <w:rsid w:val="002F2E82"/>
    <w:rsid w:val="002F5527"/>
    <w:rsid w:val="002F6030"/>
    <w:rsid w:val="00301B74"/>
    <w:rsid w:val="00302C9C"/>
    <w:rsid w:val="0030530B"/>
    <w:rsid w:val="00307A03"/>
    <w:rsid w:val="00307DAA"/>
    <w:rsid w:val="00316CE8"/>
    <w:rsid w:val="00320F46"/>
    <w:rsid w:val="00321001"/>
    <w:rsid w:val="00321437"/>
    <w:rsid w:val="00324296"/>
    <w:rsid w:val="003275ED"/>
    <w:rsid w:val="00334951"/>
    <w:rsid w:val="00336F0D"/>
    <w:rsid w:val="003459CF"/>
    <w:rsid w:val="00354645"/>
    <w:rsid w:val="0036104F"/>
    <w:rsid w:val="003678ED"/>
    <w:rsid w:val="00377B85"/>
    <w:rsid w:val="00380643"/>
    <w:rsid w:val="003816EC"/>
    <w:rsid w:val="0038778D"/>
    <w:rsid w:val="00392574"/>
    <w:rsid w:val="003A0EFF"/>
    <w:rsid w:val="003A0F7D"/>
    <w:rsid w:val="003A7C3B"/>
    <w:rsid w:val="003C04AE"/>
    <w:rsid w:val="003C2B87"/>
    <w:rsid w:val="003D1790"/>
    <w:rsid w:val="003D4485"/>
    <w:rsid w:val="003D5189"/>
    <w:rsid w:val="003D5EB0"/>
    <w:rsid w:val="003E1FB8"/>
    <w:rsid w:val="003E212A"/>
    <w:rsid w:val="003E5433"/>
    <w:rsid w:val="003E6EAE"/>
    <w:rsid w:val="003F01F5"/>
    <w:rsid w:val="003F1367"/>
    <w:rsid w:val="003F5AB3"/>
    <w:rsid w:val="0040435C"/>
    <w:rsid w:val="004070E4"/>
    <w:rsid w:val="00412430"/>
    <w:rsid w:val="00417CC7"/>
    <w:rsid w:val="00426E56"/>
    <w:rsid w:val="00433CBA"/>
    <w:rsid w:val="00436E14"/>
    <w:rsid w:val="00436E3B"/>
    <w:rsid w:val="004406A2"/>
    <w:rsid w:val="00446577"/>
    <w:rsid w:val="0046072F"/>
    <w:rsid w:val="00464740"/>
    <w:rsid w:val="004706FC"/>
    <w:rsid w:val="00474149"/>
    <w:rsid w:val="004770CB"/>
    <w:rsid w:val="0048024B"/>
    <w:rsid w:val="004805DA"/>
    <w:rsid w:val="004809AC"/>
    <w:rsid w:val="0049238D"/>
    <w:rsid w:val="00493E4F"/>
    <w:rsid w:val="004A034B"/>
    <w:rsid w:val="004A5AE7"/>
    <w:rsid w:val="004B2C31"/>
    <w:rsid w:val="004B34DE"/>
    <w:rsid w:val="004B3622"/>
    <w:rsid w:val="004B3870"/>
    <w:rsid w:val="004B3EEC"/>
    <w:rsid w:val="004B42F8"/>
    <w:rsid w:val="004B543F"/>
    <w:rsid w:val="004B5ACF"/>
    <w:rsid w:val="004C1DD7"/>
    <w:rsid w:val="004C225E"/>
    <w:rsid w:val="004C384C"/>
    <w:rsid w:val="004C51E2"/>
    <w:rsid w:val="004D1381"/>
    <w:rsid w:val="004D7A65"/>
    <w:rsid w:val="004E121D"/>
    <w:rsid w:val="004E268A"/>
    <w:rsid w:val="004E51AC"/>
    <w:rsid w:val="004E5529"/>
    <w:rsid w:val="004E55D1"/>
    <w:rsid w:val="004F14ED"/>
    <w:rsid w:val="004F2A18"/>
    <w:rsid w:val="004F705E"/>
    <w:rsid w:val="0050056C"/>
    <w:rsid w:val="00501A62"/>
    <w:rsid w:val="00502108"/>
    <w:rsid w:val="00505436"/>
    <w:rsid w:val="00506846"/>
    <w:rsid w:val="005078AA"/>
    <w:rsid w:val="00513F91"/>
    <w:rsid w:val="00521574"/>
    <w:rsid w:val="00533271"/>
    <w:rsid w:val="0053436D"/>
    <w:rsid w:val="00537AF6"/>
    <w:rsid w:val="0054374B"/>
    <w:rsid w:val="0057493C"/>
    <w:rsid w:val="005759DD"/>
    <w:rsid w:val="00581638"/>
    <w:rsid w:val="00581F3E"/>
    <w:rsid w:val="00584D12"/>
    <w:rsid w:val="00585034"/>
    <w:rsid w:val="00585EE0"/>
    <w:rsid w:val="00593056"/>
    <w:rsid w:val="00593D82"/>
    <w:rsid w:val="00594CF7"/>
    <w:rsid w:val="00595CB2"/>
    <w:rsid w:val="005960DB"/>
    <w:rsid w:val="00596883"/>
    <w:rsid w:val="005A18C5"/>
    <w:rsid w:val="005A4443"/>
    <w:rsid w:val="005A494C"/>
    <w:rsid w:val="005A6710"/>
    <w:rsid w:val="005B0345"/>
    <w:rsid w:val="005B1957"/>
    <w:rsid w:val="005B3C41"/>
    <w:rsid w:val="005B4308"/>
    <w:rsid w:val="005C1EF9"/>
    <w:rsid w:val="005C1F66"/>
    <w:rsid w:val="005C3D5B"/>
    <w:rsid w:val="005C65F0"/>
    <w:rsid w:val="005E54AA"/>
    <w:rsid w:val="005F0558"/>
    <w:rsid w:val="005F1238"/>
    <w:rsid w:val="005F3859"/>
    <w:rsid w:val="005F40D4"/>
    <w:rsid w:val="005F558B"/>
    <w:rsid w:val="005F73E2"/>
    <w:rsid w:val="006010C7"/>
    <w:rsid w:val="006010D4"/>
    <w:rsid w:val="00602908"/>
    <w:rsid w:val="00603F6B"/>
    <w:rsid w:val="00605CFE"/>
    <w:rsid w:val="006206D2"/>
    <w:rsid w:val="006213AB"/>
    <w:rsid w:val="00622E7B"/>
    <w:rsid w:val="00626149"/>
    <w:rsid w:val="00626241"/>
    <w:rsid w:val="0062770C"/>
    <w:rsid w:val="00627D1E"/>
    <w:rsid w:val="00635C35"/>
    <w:rsid w:val="00637AC3"/>
    <w:rsid w:val="00647A3F"/>
    <w:rsid w:val="00647E7F"/>
    <w:rsid w:val="00652FDA"/>
    <w:rsid w:val="00656093"/>
    <w:rsid w:val="00664269"/>
    <w:rsid w:val="006649F5"/>
    <w:rsid w:val="00667E37"/>
    <w:rsid w:val="00672104"/>
    <w:rsid w:val="0067255A"/>
    <w:rsid w:val="00675948"/>
    <w:rsid w:val="0068202B"/>
    <w:rsid w:val="006860B7"/>
    <w:rsid w:val="006971C9"/>
    <w:rsid w:val="006A0893"/>
    <w:rsid w:val="006A21F0"/>
    <w:rsid w:val="006A3271"/>
    <w:rsid w:val="006A4A11"/>
    <w:rsid w:val="006A689B"/>
    <w:rsid w:val="006B2EDB"/>
    <w:rsid w:val="006B47DB"/>
    <w:rsid w:val="006B5B5C"/>
    <w:rsid w:val="006C7959"/>
    <w:rsid w:val="006D244D"/>
    <w:rsid w:val="006D26AD"/>
    <w:rsid w:val="006D5EB9"/>
    <w:rsid w:val="006D6902"/>
    <w:rsid w:val="006F24D9"/>
    <w:rsid w:val="007012A0"/>
    <w:rsid w:val="00704D29"/>
    <w:rsid w:val="007103C9"/>
    <w:rsid w:val="00710A9E"/>
    <w:rsid w:val="007111E6"/>
    <w:rsid w:val="00712FB6"/>
    <w:rsid w:val="007241D6"/>
    <w:rsid w:val="0072509A"/>
    <w:rsid w:val="00734841"/>
    <w:rsid w:val="007364EB"/>
    <w:rsid w:val="007366EE"/>
    <w:rsid w:val="00742A70"/>
    <w:rsid w:val="007465D8"/>
    <w:rsid w:val="00750998"/>
    <w:rsid w:val="00753805"/>
    <w:rsid w:val="00762462"/>
    <w:rsid w:val="00763423"/>
    <w:rsid w:val="00767371"/>
    <w:rsid w:val="00772B13"/>
    <w:rsid w:val="007775C1"/>
    <w:rsid w:val="00783FCB"/>
    <w:rsid w:val="00784436"/>
    <w:rsid w:val="0078714B"/>
    <w:rsid w:val="007907F8"/>
    <w:rsid w:val="0079270D"/>
    <w:rsid w:val="007952B4"/>
    <w:rsid w:val="0079617F"/>
    <w:rsid w:val="007A4CF6"/>
    <w:rsid w:val="007B2C40"/>
    <w:rsid w:val="007C0535"/>
    <w:rsid w:val="007C201D"/>
    <w:rsid w:val="007C24D6"/>
    <w:rsid w:val="007D0A24"/>
    <w:rsid w:val="007D3DB7"/>
    <w:rsid w:val="007E1297"/>
    <w:rsid w:val="007E1382"/>
    <w:rsid w:val="007E6C00"/>
    <w:rsid w:val="007E6EBD"/>
    <w:rsid w:val="007F1E88"/>
    <w:rsid w:val="00801AA0"/>
    <w:rsid w:val="00812710"/>
    <w:rsid w:val="00812AF3"/>
    <w:rsid w:val="008132C6"/>
    <w:rsid w:val="00822361"/>
    <w:rsid w:val="00836FB1"/>
    <w:rsid w:val="00844153"/>
    <w:rsid w:val="00844886"/>
    <w:rsid w:val="008448B9"/>
    <w:rsid w:val="00852F9B"/>
    <w:rsid w:val="008540B1"/>
    <w:rsid w:val="00873467"/>
    <w:rsid w:val="008750D6"/>
    <w:rsid w:val="008755AC"/>
    <w:rsid w:val="00880789"/>
    <w:rsid w:val="00884243"/>
    <w:rsid w:val="00885325"/>
    <w:rsid w:val="00885B6E"/>
    <w:rsid w:val="008A1767"/>
    <w:rsid w:val="008A1D32"/>
    <w:rsid w:val="008A2412"/>
    <w:rsid w:val="008B1381"/>
    <w:rsid w:val="008B7075"/>
    <w:rsid w:val="008C078B"/>
    <w:rsid w:val="008D45C2"/>
    <w:rsid w:val="008D4746"/>
    <w:rsid w:val="008E237E"/>
    <w:rsid w:val="008E46E6"/>
    <w:rsid w:val="008F0B6B"/>
    <w:rsid w:val="008F648C"/>
    <w:rsid w:val="009007BC"/>
    <w:rsid w:val="00904B9B"/>
    <w:rsid w:val="009115F2"/>
    <w:rsid w:val="00912B7E"/>
    <w:rsid w:val="00916AA3"/>
    <w:rsid w:val="00920AA0"/>
    <w:rsid w:val="009245ED"/>
    <w:rsid w:val="00924E29"/>
    <w:rsid w:val="00933521"/>
    <w:rsid w:val="0093668D"/>
    <w:rsid w:val="00936780"/>
    <w:rsid w:val="009403F8"/>
    <w:rsid w:val="00940E4B"/>
    <w:rsid w:val="00946343"/>
    <w:rsid w:val="009463E3"/>
    <w:rsid w:val="00950EB9"/>
    <w:rsid w:val="00951FDA"/>
    <w:rsid w:val="0096115E"/>
    <w:rsid w:val="00961BAB"/>
    <w:rsid w:val="009713F1"/>
    <w:rsid w:val="00975250"/>
    <w:rsid w:val="009772D0"/>
    <w:rsid w:val="009779B6"/>
    <w:rsid w:val="00977DEE"/>
    <w:rsid w:val="00980239"/>
    <w:rsid w:val="009A0F41"/>
    <w:rsid w:val="009B21A8"/>
    <w:rsid w:val="009B61E2"/>
    <w:rsid w:val="009C337D"/>
    <w:rsid w:val="009C5146"/>
    <w:rsid w:val="009C51F2"/>
    <w:rsid w:val="009C6D73"/>
    <w:rsid w:val="009D0308"/>
    <w:rsid w:val="009E0E88"/>
    <w:rsid w:val="009E1B1D"/>
    <w:rsid w:val="009E6054"/>
    <w:rsid w:val="009F039E"/>
    <w:rsid w:val="009F2871"/>
    <w:rsid w:val="009F38E9"/>
    <w:rsid w:val="009F67CB"/>
    <w:rsid w:val="009F751D"/>
    <w:rsid w:val="00A061EB"/>
    <w:rsid w:val="00A06358"/>
    <w:rsid w:val="00A07C59"/>
    <w:rsid w:val="00A101F2"/>
    <w:rsid w:val="00A12441"/>
    <w:rsid w:val="00A13275"/>
    <w:rsid w:val="00A1346C"/>
    <w:rsid w:val="00A14622"/>
    <w:rsid w:val="00A17161"/>
    <w:rsid w:val="00A2058C"/>
    <w:rsid w:val="00A23AEF"/>
    <w:rsid w:val="00A257D3"/>
    <w:rsid w:val="00A335D6"/>
    <w:rsid w:val="00A3477A"/>
    <w:rsid w:val="00A3657F"/>
    <w:rsid w:val="00A41534"/>
    <w:rsid w:val="00A4610E"/>
    <w:rsid w:val="00A51432"/>
    <w:rsid w:val="00A51DBA"/>
    <w:rsid w:val="00A541EE"/>
    <w:rsid w:val="00A5466A"/>
    <w:rsid w:val="00A54FCC"/>
    <w:rsid w:val="00A84143"/>
    <w:rsid w:val="00A90DC8"/>
    <w:rsid w:val="00A91C19"/>
    <w:rsid w:val="00AA2BE4"/>
    <w:rsid w:val="00AA4C2C"/>
    <w:rsid w:val="00AA4CFA"/>
    <w:rsid w:val="00AA4FB5"/>
    <w:rsid w:val="00AB14F3"/>
    <w:rsid w:val="00AB5D55"/>
    <w:rsid w:val="00AC1912"/>
    <w:rsid w:val="00AC3D5D"/>
    <w:rsid w:val="00AC5305"/>
    <w:rsid w:val="00AD4AB0"/>
    <w:rsid w:val="00AE2BF8"/>
    <w:rsid w:val="00AF558A"/>
    <w:rsid w:val="00B007DE"/>
    <w:rsid w:val="00B01026"/>
    <w:rsid w:val="00B04D16"/>
    <w:rsid w:val="00B13036"/>
    <w:rsid w:val="00B1697C"/>
    <w:rsid w:val="00B22356"/>
    <w:rsid w:val="00B36B5B"/>
    <w:rsid w:val="00B439B8"/>
    <w:rsid w:val="00B5642A"/>
    <w:rsid w:val="00B62E82"/>
    <w:rsid w:val="00B638A6"/>
    <w:rsid w:val="00B651E2"/>
    <w:rsid w:val="00B71092"/>
    <w:rsid w:val="00B714AF"/>
    <w:rsid w:val="00B73099"/>
    <w:rsid w:val="00B75664"/>
    <w:rsid w:val="00B81464"/>
    <w:rsid w:val="00B84326"/>
    <w:rsid w:val="00B902D2"/>
    <w:rsid w:val="00B90F7F"/>
    <w:rsid w:val="00BA0D6B"/>
    <w:rsid w:val="00BA25A5"/>
    <w:rsid w:val="00BB17FC"/>
    <w:rsid w:val="00BB52BD"/>
    <w:rsid w:val="00BB7EC8"/>
    <w:rsid w:val="00BD3D40"/>
    <w:rsid w:val="00BD4A3B"/>
    <w:rsid w:val="00BD6653"/>
    <w:rsid w:val="00BD70D2"/>
    <w:rsid w:val="00BE0794"/>
    <w:rsid w:val="00BE1D98"/>
    <w:rsid w:val="00BE5923"/>
    <w:rsid w:val="00BE616E"/>
    <w:rsid w:val="00BE7EE4"/>
    <w:rsid w:val="00BF23E1"/>
    <w:rsid w:val="00C01A30"/>
    <w:rsid w:val="00C03A15"/>
    <w:rsid w:val="00C043F1"/>
    <w:rsid w:val="00C05199"/>
    <w:rsid w:val="00C0546B"/>
    <w:rsid w:val="00C05FB9"/>
    <w:rsid w:val="00C06817"/>
    <w:rsid w:val="00C118CA"/>
    <w:rsid w:val="00C155DC"/>
    <w:rsid w:val="00C16429"/>
    <w:rsid w:val="00C1687A"/>
    <w:rsid w:val="00C2106B"/>
    <w:rsid w:val="00C21B4D"/>
    <w:rsid w:val="00C31C94"/>
    <w:rsid w:val="00C35E7B"/>
    <w:rsid w:val="00C37316"/>
    <w:rsid w:val="00C4013D"/>
    <w:rsid w:val="00C403F5"/>
    <w:rsid w:val="00C4414C"/>
    <w:rsid w:val="00C46856"/>
    <w:rsid w:val="00C47319"/>
    <w:rsid w:val="00C5515D"/>
    <w:rsid w:val="00C557A5"/>
    <w:rsid w:val="00C56C85"/>
    <w:rsid w:val="00C60D01"/>
    <w:rsid w:val="00C615F9"/>
    <w:rsid w:val="00C63FD5"/>
    <w:rsid w:val="00C7048C"/>
    <w:rsid w:val="00C75ABF"/>
    <w:rsid w:val="00C75F5F"/>
    <w:rsid w:val="00C80695"/>
    <w:rsid w:val="00C80E8E"/>
    <w:rsid w:val="00C81159"/>
    <w:rsid w:val="00C823FC"/>
    <w:rsid w:val="00CB16B8"/>
    <w:rsid w:val="00CB2AA2"/>
    <w:rsid w:val="00CB623A"/>
    <w:rsid w:val="00CB66CE"/>
    <w:rsid w:val="00CC43D9"/>
    <w:rsid w:val="00CC496E"/>
    <w:rsid w:val="00CC7862"/>
    <w:rsid w:val="00CD0A74"/>
    <w:rsid w:val="00CD5E97"/>
    <w:rsid w:val="00CD70D3"/>
    <w:rsid w:val="00CE141F"/>
    <w:rsid w:val="00CE530F"/>
    <w:rsid w:val="00CE6A8F"/>
    <w:rsid w:val="00CF0124"/>
    <w:rsid w:val="00CF2AD7"/>
    <w:rsid w:val="00D01D11"/>
    <w:rsid w:val="00D10705"/>
    <w:rsid w:val="00D13121"/>
    <w:rsid w:val="00D15388"/>
    <w:rsid w:val="00D20BDE"/>
    <w:rsid w:val="00D35F4F"/>
    <w:rsid w:val="00D37C2C"/>
    <w:rsid w:val="00D43F04"/>
    <w:rsid w:val="00D52C59"/>
    <w:rsid w:val="00D55E38"/>
    <w:rsid w:val="00D57BE2"/>
    <w:rsid w:val="00D63B36"/>
    <w:rsid w:val="00D64254"/>
    <w:rsid w:val="00D678A2"/>
    <w:rsid w:val="00D71D04"/>
    <w:rsid w:val="00D8033D"/>
    <w:rsid w:val="00D80FEF"/>
    <w:rsid w:val="00D86AB6"/>
    <w:rsid w:val="00D945D2"/>
    <w:rsid w:val="00DA0557"/>
    <w:rsid w:val="00DA275C"/>
    <w:rsid w:val="00DA6DAB"/>
    <w:rsid w:val="00DB0055"/>
    <w:rsid w:val="00DB5448"/>
    <w:rsid w:val="00DB5F30"/>
    <w:rsid w:val="00DC0197"/>
    <w:rsid w:val="00DD1E0C"/>
    <w:rsid w:val="00DD1F24"/>
    <w:rsid w:val="00DD6218"/>
    <w:rsid w:val="00DE4C52"/>
    <w:rsid w:val="00E00D6C"/>
    <w:rsid w:val="00E00FF2"/>
    <w:rsid w:val="00E01EDD"/>
    <w:rsid w:val="00E05F13"/>
    <w:rsid w:val="00E06C02"/>
    <w:rsid w:val="00E1139F"/>
    <w:rsid w:val="00E140DB"/>
    <w:rsid w:val="00E1729D"/>
    <w:rsid w:val="00E24DA2"/>
    <w:rsid w:val="00E334B8"/>
    <w:rsid w:val="00E4161E"/>
    <w:rsid w:val="00E43392"/>
    <w:rsid w:val="00E448D2"/>
    <w:rsid w:val="00E45FAE"/>
    <w:rsid w:val="00E47133"/>
    <w:rsid w:val="00E505D0"/>
    <w:rsid w:val="00E64A4C"/>
    <w:rsid w:val="00E6795B"/>
    <w:rsid w:val="00E67CE1"/>
    <w:rsid w:val="00E7029D"/>
    <w:rsid w:val="00E71ECD"/>
    <w:rsid w:val="00E729AE"/>
    <w:rsid w:val="00E81B63"/>
    <w:rsid w:val="00E83CBF"/>
    <w:rsid w:val="00E90D5E"/>
    <w:rsid w:val="00E91C37"/>
    <w:rsid w:val="00E9372B"/>
    <w:rsid w:val="00E93E55"/>
    <w:rsid w:val="00E978EA"/>
    <w:rsid w:val="00EB3143"/>
    <w:rsid w:val="00EC15FB"/>
    <w:rsid w:val="00EC335C"/>
    <w:rsid w:val="00EC440E"/>
    <w:rsid w:val="00ED02F3"/>
    <w:rsid w:val="00ED12BD"/>
    <w:rsid w:val="00ED4106"/>
    <w:rsid w:val="00ED7D89"/>
    <w:rsid w:val="00EE25E2"/>
    <w:rsid w:val="00EE2DE1"/>
    <w:rsid w:val="00EE306C"/>
    <w:rsid w:val="00EF0CF8"/>
    <w:rsid w:val="00EF1778"/>
    <w:rsid w:val="00EF75A5"/>
    <w:rsid w:val="00F01FE1"/>
    <w:rsid w:val="00F02127"/>
    <w:rsid w:val="00F1236E"/>
    <w:rsid w:val="00F15801"/>
    <w:rsid w:val="00F16D99"/>
    <w:rsid w:val="00F21D57"/>
    <w:rsid w:val="00F26B30"/>
    <w:rsid w:val="00F35BC9"/>
    <w:rsid w:val="00F377B9"/>
    <w:rsid w:val="00F379FE"/>
    <w:rsid w:val="00F412A2"/>
    <w:rsid w:val="00F456CD"/>
    <w:rsid w:val="00F461DE"/>
    <w:rsid w:val="00F52158"/>
    <w:rsid w:val="00F550FA"/>
    <w:rsid w:val="00F62D99"/>
    <w:rsid w:val="00F63ECB"/>
    <w:rsid w:val="00F66FB1"/>
    <w:rsid w:val="00F67214"/>
    <w:rsid w:val="00F70E00"/>
    <w:rsid w:val="00F73AC3"/>
    <w:rsid w:val="00F73F2A"/>
    <w:rsid w:val="00F768CB"/>
    <w:rsid w:val="00F818C3"/>
    <w:rsid w:val="00F8732E"/>
    <w:rsid w:val="00F909E8"/>
    <w:rsid w:val="00F92F36"/>
    <w:rsid w:val="00FA0B54"/>
    <w:rsid w:val="00FA0E97"/>
    <w:rsid w:val="00FA2BBD"/>
    <w:rsid w:val="00FA57FC"/>
    <w:rsid w:val="00FB0E6F"/>
    <w:rsid w:val="00FC1F0E"/>
    <w:rsid w:val="00FD03B8"/>
    <w:rsid w:val="00FD4FCE"/>
    <w:rsid w:val="00FD518A"/>
    <w:rsid w:val="00FD57F4"/>
    <w:rsid w:val="00FD5B0F"/>
    <w:rsid w:val="00FE592C"/>
    <w:rsid w:val="00FE65BC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F25978"/>
  <w15:docId w15:val="{9406FE4D-28D7-4C62-9F3D-584F957FE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BB7EC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character" w:customStyle="1" w:styleId="SzvegtrzsChar">
    <w:name w:val="Szövegtörzs Char"/>
    <w:link w:val="Szvegtrzs"/>
    <w:rsid w:val="00BB7EC8"/>
    <w:rPr>
      <w:rFonts w:ascii="Times New Roman" w:eastAsia="Times New Roman" w:hAnsi="Times New Roman"/>
      <w:sz w:val="24"/>
    </w:rPr>
  </w:style>
  <w:style w:type="paragraph" w:customStyle="1" w:styleId="Szvegtrzs31">
    <w:name w:val="Szövegtörzs 31"/>
    <w:basedOn w:val="Norml"/>
    <w:rsid w:val="00417CC7"/>
    <w:pPr>
      <w:suppressAutoHyphens/>
      <w:spacing w:after="120" w:line="100" w:lineRule="atLeast"/>
    </w:pPr>
    <w:rPr>
      <w:rFonts w:ascii="Times New Roman" w:eastAsia="Times New Roman" w:hAnsi="Times New Roman"/>
      <w:kern w:val="1"/>
      <w:sz w:val="16"/>
      <w:szCs w:val="16"/>
      <w:lang w:eastAsia="ar-SA"/>
    </w:rPr>
  </w:style>
  <w:style w:type="paragraph" w:styleId="Listaszerbekezds">
    <w:name w:val="List Paragraph"/>
    <w:basedOn w:val="Norml"/>
    <w:uiPriority w:val="34"/>
    <w:qFormat/>
    <w:rsid w:val="00BA0D6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42003-8DF8-484C-8DF2-7C0618602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391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Lajkó Erzsébet Márta</cp:lastModifiedBy>
  <cp:revision>5</cp:revision>
  <cp:lastPrinted>2021-02-10T11:28:00Z</cp:lastPrinted>
  <dcterms:created xsi:type="dcterms:W3CDTF">2021-04-26T11:14:00Z</dcterms:created>
  <dcterms:modified xsi:type="dcterms:W3CDTF">2021-04-28T06:41:00Z</dcterms:modified>
</cp:coreProperties>
</file>